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9F09" w14:textId="77777777" w:rsidR="007A490A" w:rsidRPr="00E70721" w:rsidRDefault="007A490A" w:rsidP="007A490A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  <w:r w:rsidRPr="00E70721">
        <w:rPr>
          <w:rFonts w:ascii="Times New Roman" w:hAnsi="Times New Roman"/>
          <w:sz w:val="44"/>
          <w:szCs w:val="44"/>
        </w:rPr>
        <w:t>Parkoviště za školou, ul. V Zálomu</w:t>
      </w:r>
    </w:p>
    <w:p w14:paraId="478FC597" w14:textId="77777777" w:rsidR="007C1EA5" w:rsidRPr="007A490A" w:rsidRDefault="007C1EA5" w:rsidP="007B029D">
      <w:pPr>
        <w:pStyle w:val="Titulek"/>
        <w:spacing w:before="240"/>
        <w:ind w:firstLine="0"/>
        <w:jc w:val="center"/>
        <w:rPr>
          <w:rFonts w:ascii="Times New Roman" w:hAnsi="Times New Roman"/>
          <w:color w:val="FF0000"/>
          <w:sz w:val="44"/>
          <w:szCs w:val="44"/>
        </w:rPr>
      </w:pPr>
    </w:p>
    <w:p w14:paraId="719C15A8" w14:textId="77777777" w:rsidR="00E73138" w:rsidRPr="00BE4487" w:rsidRDefault="00E73138" w:rsidP="00E73138">
      <w:pPr>
        <w:rPr>
          <w:b/>
        </w:rPr>
      </w:pPr>
      <w:r w:rsidRPr="00BE4487">
        <w:rPr>
          <w:b/>
        </w:rPr>
        <w:t>Seznam:</w:t>
      </w:r>
    </w:p>
    <w:p w14:paraId="0BF7CC24" w14:textId="77777777" w:rsidR="00E73138" w:rsidRPr="00BE4487" w:rsidRDefault="00E73138" w:rsidP="00055EF5">
      <w:pPr>
        <w:numPr>
          <w:ilvl w:val="0"/>
          <w:numId w:val="7"/>
        </w:numPr>
        <w:suppressAutoHyphens w:val="0"/>
      </w:pPr>
      <w:r w:rsidRPr="00BE4487">
        <w:t>Průvodní zpráva</w:t>
      </w:r>
    </w:p>
    <w:p w14:paraId="3C5F292A" w14:textId="77777777" w:rsidR="00E73138" w:rsidRPr="00BE4487" w:rsidRDefault="00E73138" w:rsidP="00055EF5">
      <w:pPr>
        <w:numPr>
          <w:ilvl w:val="0"/>
          <w:numId w:val="7"/>
        </w:numPr>
        <w:suppressAutoHyphens w:val="0"/>
      </w:pPr>
      <w:r w:rsidRPr="00BE4487">
        <w:t>Souhrnná technická zpráva</w:t>
      </w:r>
    </w:p>
    <w:p w14:paraId="29BB10EB" w14:textId="77777777" w:rsidR="00E73138" w:rsidRPr="00BE4487" w:rsidRDefault="00E73138" w:rsidP="00055EF5">
      <w:pPr>
        <w:numPr>
          <w:ilvl w:val="0"/>
          <w:numId w:val="7"/>
        </w:numPr>
        <w:suppressAutoHyphens w:val="0"/>
      </w:pPr>
      <w:r w:rsidRPr="00BE4487">
        <w:t>Situační výkresy</w:t>
      </w:r>
    </w:p>
    <w:p w14:paraId="0884C6FD" w14:textId="77777777" w:rsidR="00E73138" w:rsidRPr="00BE4487" w:rsidRDefault="00E73138" w:rsidP="00055EF5">
      <w:pPr>
        <w:numPr>
          <w:ilvl w:val="0"/>
          <w:numId w:val="7"/>
        </w:numPr>
        <w:suppressAutoHyphens w:val="0"/>
      </w:pPr>
      <w:r w:rsidRPr="00BE4487">
        <w:t>Dokumentace objektů a technických a technologických zařízení</w:t>
      </w:r>
    </w:p>
    <w:p w14:paraId="68D2938D" w14:textId="77777777" w:rsidR="00E73138" w:rsidRPr="00BE4487" w:rsidRDefault="00E73138" w:rsidP="00055EF5">
      <w:pPr>
        <w:numPr>
          <w:ilvl w:val="0"/>
          <w:numId w:val="7"/>
        </w:numPr>
        <w:suppressAutoHyphens w:val="0"/>
      </w:pPr>
      <w:r w:rsidRPr="00BE4487">
        <w:t>Dokladová část</w:t>
      </w:r>
    </w:p>
    <w:p w14:paraId="75E42AAF" w14:textId="237B94ED" w:rsidR="00E73138" w:rsidRPr="00BE4487" w:rsidRDefault="00E73138" w:rsidP="00E73138"/>
    <w:p w14:paraId="570CFB33" w14:textId="280DA8B9" w:rsidR="00167986" w:rsidRPr="00BE4487" w:rsidRDefault="00167986" w:rsidP="00E73138"/>
    <w:p w14:paraId="2F0E88D7" w14:textId="5BA46C75" w:rsidR="00167986" w:rsidRPr="00333E51" w:rsidRDefault="00167986" w:rsidP="00E73138"/>
    <w:p w14:paraId="4DE1A1DD" w14:textId="77777777" w:rsidR="00167986" w:rsidRPr="00333E51" w:rsidRDefault="00167986" w:rsidP="00E73138"/>
    <w:p w14:paraId="5906B672" w14:textId="77777777" w:rsidR="00167986" w:rsidRPr="00333E51" w:rsidRDefault="00167986" w:rsidP="00167986">
      <w:pPr>
        <w:spacing w:before="720"/>
        <w:ind w:left="720"/>
        <w:jc w:val="center"/>
      </w:pPr>
      <w:r w:rsidRPr="00333E51">
        <w:rPr>
          <w:b/>
          <w:sz w:val="72"/>
          <w:u w:val="single"/>
        </w:rPr>
        <w:t>E.</w:t>
      </w:r>
      <w:r w:rsidRPr="00333E51">
        <w:rPr>
          <w:b/>
          <w:sz w:val="72"/>
        </w:rPr>
        <w:t xml:space="preserve"> </w:t>
      </w:r>
      <w:r w:rsidRPr="00333E51">
        <w:rPr>
          <w:b/>
          <w:sz w:val="72"/>
          <w:u w:val="single"/>
        </w:rPr>
        <w:t>DOKLADOVÁ ČÁST</w:t>
      </w:r>
    </w:p>
    <w:p w14:paraId="7EF3C915" w14:textId="77777777" w:rsidR="00E73138" w:rsidRPr="00333E51" w:rsidRDefault="00E73138" w:rsidP="00E73138">
      <w:pPr>
        <w:ind w:left="360"/>
      </w:pPr>
    </w:p>
    <w:p w14:paraId="6EC7E3CC" w14:textId="640B818F" w:rsidR="007C1EA5" w:rsidRPr="00333E51" w:rsidRDefault="007C1EA5" w:rsidP="00E73138">
      <w:pPr>
        <w:ind w:left="360"/>
      </w:pPr>
    </w:p>
    <w:p w14:paraId="287648D5" w14:textId="5CD4CCD9" w:rsidR="00167986" w:rsidRPr="00333E51" w:rsidRDefault="00167986" w:rsidP="00E73138">
      <w:pPr>
        <w:ind w:left="360"/>
      </w:pPr>
    </w:p>
    <w:p w14:paraId="6AC386E2" w14:textId="6A1A7513" w:rsidR="00167986" w:rsidRPr="00333E51" w:rsidRDefault="00167986" w:rsidP="00E73138">
      <w:pPr>
        <w:ind w:left="360"/>
      </w:pPr>
    </w:p>
    <w:p w14:paraId="473ACD5B" w14:textId="77777777" w:rsidR="00167986" w:rsidRPr="00333E51" w:rsidRDefault="00167986" w:rsidP="00167986">
      <w:pPr>
        <w:pStyle w:val="StyleHeading1JustifiedAfter12pt"/>
        <w:spacing w:before="0" w:after="0"/>
        <w:jc w:val="center"/>
        <w:rPr>
          <w:sz w:val="24"/>
          <w:szCs w:val="24"/>
        </w:rPr>
      </w:pPr>
      <w:r w:rsidRPr="00333E51">
        <w:rPr>
          <w:sz w:val="24"/>
          <w:szCs w:val="24"/>
        </w:rPr>
        <w:t>SEZNAM PŘÍLOH:</w:t>
      </w:r>
    </w:p>
    <w:p w14:paraId="35E500FD" w14:textId="77777777" w:rsidR="00167986" w:rsidRPr="00333E51" w:rsidRDefault="00167986" w:rsidP="00167986">
      <w:pPr>
        <w:pStyle w:val="StyleHeading1JustifiedAfter12pt"/>
        <w:spacing w:before="0" w:after="0"/>
        <w:ind w:left="540"/>
        <w:jc w:val="center"/>
        <w:rPr>
          <w:sz w:val="24"/>
          <w:szCs w:val="24"/>
        </w:rPr>
      </w:pPr>
    </w:p>
    <w:p w14:paraId="255410D6" w14:textId="77777777" w:rsidR="00167986" w:rsidRPr="00333E51" w:rsidRDefault="00167986" w:rsidP="00167986">
      <w:pPr>
        <w:pStyle w:val="StyleHeading1JustifiedAfter12pt"/>
        <w:spacing w:before="0" w:after="0"/>
        <w:jc w:val="center"/>
        <w:rPr>
          <w:sz w:val="24"/>
          <w:szCs w:val="24"/>
        </w:rPr>
      </w:pPr>
      <w:r w:rsidRPr="00333E51">
        <w:rPr>
          <w:sz w:val="24"/>
          <w:szCs w:val="24"/>
        </w:rPr>
        <w:t>E1 VYJÁDŘENÍ K EXISTENCI INŽENÝRSKÝCH SÍTÍ</w:t>
      </w:r>
    </w:p>
    <w:p w14:paraId="2516AB79" w14:textId="77777777" w:rsidR="00167986" w:rsidRPr="00333E51" w:rsidRDefault="00167986" w:rsidP="00167986">
      <w:pPr>
        <w:pStyle w:val="StyleHeading1JustifiedAfter12pt"/>
        <w:spacing w:before="0" w:after="0"/>
        <w:jc w:val="center"/>
        <w:rPr>
          <w:sz w:val="24"/>
          <w:szCs w:val="24"/>
        </w:rPr>
      </w:pPr>
      <w:r w:rsidRPr="00333E51">
        <w:rPr>
          <w:sz w:val="24"/>
          <w:szCs w:val="24"/>
        </w:rPr>
        <w:t xml:space="preserve">E2 STANOVISKA SPRÁVCŮ INŽENÝRSKÝCH SÍTÍ A DOSS K PROJEKTOVÉ DOKUMENTACI </w:t>
      </w:r>
    </w:p>
    <w:p w14:paraId="2B4C28E2" w14:textId="156440C1" w:rsidR="007A490A" w:rsidRPr="00333E51" w:rsidRDefault="00167986" w:rsidP="00167986">
      <w:pPr>
        <w:pStyle w:val="StyleHeading1JustifiedAfter12pt"/>
        <w:spacing w:before="0" w:after="0"/>
        <w:jc w:val="center"/>
        <w:rPr>
          <w:sz w:val="24"/>
          <w:szCs w:val="24"/>
        </w:rPr>
      </w:pPr>
      <w:r w:rsidRPr="00333E51">
        <w:rPr>
          <w:sz w:val="24"/>
          <w:szCs w:val="24"/>
        </w:rPr>
        <w:t>E3</w:t>
      </w:r>
      <w:r w:rsidR="007A490A" w:rsidRPr="00333E51">
        <w:rPr>
          <w:sz w:val="24"/>
          <w:szCs w:val="24"/>
        </w:rPr>
        <w:t xml:space="preserve"> VYJÁDŘENÍ HYDROGEOLOGA K VSAKOVÁNÍ SRÁŽKOVÝCH VOD</w:t>
      </w:r>
    </w:p>
    <w:p w14:paraId="71BD109A" w14:textId="7BB92DE1" w:rsidR="00167986" w:rsidRPr="00333E51" w:rsidRDefault="00167986" w:rsidP="00167986">
      <w:pPr>
        <w:pStyle w:val="StyleHeading1JustifiedAfter12pt"/>
        <w:spacing w:before="0" w:after="0"/>
        <w:jc w:val="center"/>
        <w:rPr>
          <w:sz w:val="24"/>
          <w:szCs w:val="24"/>
        </w:rPr>
      </w:pPr>
      <w:r w:rsidRPr="00333E51">
        <w:rPr>
          <w:sz w:val="24"/>
          <w:szCs w:val="24"/>
        </w:rPr>
        <w:t xml:space="preserve"> </w:t>
      </w:r>
      <w:r w:rsidR="007A490A" w:rsidRPr="00333E51">
        <w:rPr>
          <w:sz w:val="24"/>
          <w:szCs w:val="24"/>
        </w:rPr>
        <w:t xml:space="preserve">E4 </w:t>
      </w:r>
      <w:r w:rsidRPr="00333E51">
        <w:rPr>
          <w:sz w:val="24"/>
          <w:szCs w:val="24"/>
        </w:rPr>
        <w:t>PLÁN BOZP</w:t>
      </w:r>
    </w:p>
    <w:p w14:paraId="1E3C194B" w14:textId="02A3159C" w:rsidR="00167986" w:rsidRPr="00333E51" w:rsidRDefault="00167986" w:rsidP="00E73138">
      <w:pPr>
        <w:ind w:left="360"/>
      </w:pPr>
    </w:p>
    <w:p w14:paraId="4580C076" w14:textId="776450F3" w:rsidR="00167986" w:rsidRPr="00333E51" w:rsidRDefault="00167986" w:rsidP="00E73138">
      <w:pPr>
        <w:ind w:left="360"/>
      </w:pPr>
    </w:p>
    <w:p w14:paraId="5E826234" w14:textId="4AFE3C55" w:rsidR="00167986" w:rsidRPr="00333E51" w:rsidRDefault="00167986" w:rsidP="00E73138">
      <w:pPr>
        <w:ind w:left="360"/>
      </w:pPr>
    </w:p>
    <w:p w14:paraId="165D61BF" w14:textId="177BA033" w:rsidR="00167986" w:rsidRPr="00333E51" w:rsidRDefault="00167986" w:rsidP="00E73138">
      <w:pPr>
        <w:ind w:left="360"/>
      </w:pPr>
    </w:p>
    <w:p w14:paraId="7CBD86C3" w14:textId="0DE7D690" w:rsidR="00167986" w:rsidRPr="00333E51" w:rsidRDefault="00167986" w:rsidP="00E73138">
      <w:pPr>
        <w:ind w:left="360"/>
      </w:pPr>
    </w:p>
    <w:p w14:paraId="121EFF33" w14:textId="4A30F36F" w:rsidR="00167986" w:rsidRPr="00333E51" w:rsidRDefault="00167986" w:rsidP="00E73138">
      <w:pPr>
        <w:ind w:left="360"/>
      </w:pPr>
    </w:p>
    <w:p w14:paraId="52F7D419" w14:textId="089096B5" w:rsidR="00167986" w:rsidRPr="00333E51" w:rsidRDefault="00167986" w:rsidP="00E73138">
      <w:pPr>
        <w:ind w:left="360"/>
      </w:pPr>
    </w:p>
    <w:p w14:paraId="0AFF2932" w14:textId="77777777" w:rsidR="00167986" w:rsidRPr="00333E51" w:rsidRDefault="00167986" w:rsidP="00E73138">
      <w:pPr>
        <w:ind w:left="360"/>
      </w:pPr>
    </w:p>
    <w:p w14:paraId="7784123D" w14:textId="77777777" w:rsidR="00291414" w:rsidRPr="00333E51" w:rsidRDefault="00291414" w:rsidP="00154AB2">
      <w:pPr>
        <w:spacing w:line="286" w:lineRule="atLeast"/>
        <w:ind w:left="3261" w:hanging="3261"/>
        <w:rPr>
          <w:b/>
          <w:sz w:val="28"/>
        </w:rPr>
      </w:pPr>
    </w:p>
    <w:p w14:paraId="20BC99FC" w14:textId="77777777" w:rsidR="00291414" w:rsidRPr="00333E51" w:rsidRDefault="00291414" w:rsidP="00154AB2">
      <w:pPr>
        <w:spacing w:line="286" w:lineRule="atLeast"/>
        <w:ind w:left="3261" w:hanging="3261"/>
        <w:rPr>
          <w:b/>
          <w:sz w:val="28"/>
        </w:rPr>
      </w:pPr>
    </w:p>
    <w:p w14:paraId="5BC9F1D0" w14:textId="77777777" w:rsidR="00072B98" w:rsidRPr="000F41A0" w:rsidRDefault="00072B98" w:rsidP="00072B98">
      <w:pPr>
        <w:spacing w:line="286" w:lineRule="atLeast"/>
        <w:ind w:left="3261" w:hanging="3261"/>
        <w:rPr>
          <w:sz w:val="28"/>
        </w:rPr>
      </w:pPr>
      <w:bookmarkStart w:id="0" w:name="_Hlk105076532"/>
      <w:r w:rsidRPr="000F41A0">
        <w:rPr>
          <w:b/>
          <w:sz w:val="28"/>
        </w:rPr>
        <w:t xml:space="preserve">Investor: </w:t>
      </w:r>
      <w:r w:rsidRPr="000F41A0">
        <w:rPr>
          <w:b/>
          <w:sz w:val="28"/>
        </w:rPr>
        <w:tab/>
      </w:r>
      <w:r w:rsidRPr="000F41A0">
        <w:rPr>
          <w:sz w:val="28"/>
        </w:rPr>
        <w:t xml:space="preserve">Statutární město Ostrava, městský obvod </w:t>
      </w:r>
      <w:proofErr w:type="gramStart"/>
      <w:r w:rsidRPr="000F41A0">
        <w:rPr>
          <w:sz w:val="28"/>
        </w:rPr>
        <w:t>Ostrava - Jih</w:t>
      </w:r>
      <w:proofErr w:type="gramEnd"/>
      <w:r w:rsidRPr="000F41A0">
        <w:rPr>
          <w:sz w:val="28"/>
        </w:rPr>
        <w:t>, Horní 791/3, 700 30 Ostrava-Hrabůvka</w:t>
      </w:r>
    </w:p>
    <w:p w14:paraId="6D4E9A44" w14:textId="77777777" w:rsidR="00072B98" w:rsidRPr="000F41A0" w:rsidRDefault="00072B98" w:rsidP="00072B98">
      <w:pPr>
        <w:tabs>
          <w:tab w:val="left" w:pos="3261"/>
        </w:tabs>
        <w:spacing w:line="286" w:lineRule="atLeast"/>
        <w:rPr>
          <w:sz w:val="28"/>
        </w:rPr>
      </w:pPr>
      <w:r w:rsidRPr="000F41A0">
        <w:rPr>
          <w:b/>
          <w:sz w:val="28"/>
        </w:rPr>
        <w:t>Zodpovědný projektant:</w:t>
      </w:r>
      <w:r w:rsidRPr="000F41A0">
        <w:rPr>
          <w:sz w:val="28"/>
        </w:rPr>
        <w:t xml:space="preserve"> </w:t>
      </w:r>
      <w:r w:rsidRPr="000F41A0">
        <w:rPr>
          <w:sz w:val="28"/>
        </w:rPr>
        <w:tab/>
        <w:t>Ing. Ondřej Bojko</w:t>
      </w:r>
    </w:p>
    <w:p w14:paraId="7B811D82" w14:textId="77777777" w:rsidR="00072B98" w:rsidRPr="000F41A0" w:rsidRDefault="00072B98" w:rsidP="00072B98">
      <w:pPr>
        <w:tabs>
          <w:tab w:val="left" w:pos="3261"/>
        </w:tabs>
        <w:spacing w:line="286" w:lineRule="atLeast"/>
        <w:ind w:left="3261" w:hanging="3261"/>
        <w:rPr>
          <w:sz w:val="28"/>
        </w:rPr>
      </w:pPr>
      <w:bookmarkStart w:id="1" w:name="_Toc514739620"/>
      <w:r w:rsidRPr="000F41A0">
        <w:rPr>
          <w:b/>
          <w:sz w:val="28"/>
        </w:rPr>
        <w:t>Stupeň PD:</w:t>
      </w:r>
      <w:r w:rsidRPr="000F41A0">
        <w:rPr>
          <w:sz w:val="28"/>
        </w:rPr>
        <w:tab/>
        <w:t xml:space="preserve">Dokumentace pro </w:t>
      </w:r>
      <w:r>
        <w:rPr>
          <w:sz w:val="28"/>
        </w:rPr>
        <w:t>provádění</w:t>
      </w:r>
      <w:r w:rsidRPr="000F41A0">
        <w:rPr>
          <w:sz w:val="28"/>
        </w:rPr>
        <w:t xml:space="preserve"> stavby (</w:t>
      </w:r>
      <w:r>
        <w:rPr>
          <w:sz w:val="28"/>
        </w:rPr>
        <w:t>DPS</w:t>
      </w:r>
      <w:r w:rsidRPr="000F41A0">
        <w:rPr>
          <w:sz w:val="28"/>
        </w:rPr>
        <w:t>)</w:t>
      </w:r>
      <w:bookmarkEnd w:id="1"/>
    </w:p>
    <w:p w14:paraId="2355F957" w14:textId="77777777" w:rsidR="00072B98" w:rsidRPr="00411EBB" w:rsidRDefault="00072B98" w:rsidP="00072B98">
      <w:pPr>
        <w:tabs>
          <w:tab w:val="left" w:pos="3261"/>
        </w:tabs>
      </w:pPr>
      <w:r w:rsidRPr="0088787F">
        <w:rPr>
          <w:b/>
          <w:sz w:val="28"/>
        </w:rPr>
        <w:t>Termín dokončení:</w:t>
      </w:r>
      <w:r w:rsidRPr="0088787F">
        <w:rPr>
          <w:sz w:val="28"/>
        </w:rPr>
        <w:tab/>
      </w:r>
      <w:r>
        <w:rPr>
          <w:sz w:val="28"/>
        </w:rPr>
        <w:t>červen</w:t>
      </w:r>
      <w:r w:rsidRPr="0088787F">
        <w:rPr>
          <w:sz w:val="28"/>
        </w:rPr>
        <w:t xml:space="preserve"> 202</w:t>
      </w:r>
      <w:r>
        <w:rPr>
          <w:sz w:val="28"/>
        </w:rPr>
        <w:t>2</w:t>
      </w:r>
    </w:p>
    <w:bookmarkEnd w:id="0"/>
    <w:p w14:paraId="04892F6D" w14:textId="77777777" w:rsidR="00167986" w:rsidRPr="00333E51" w:rsidRDefault="00167986">
      <w:pPr>
        <w:suppressAutoHyphens w:val="0"/>
        <w:jc w:val="left"/>
        <w:rPr>
          <w:sz w:val="28"/>
        </w:rPr>
      </w:pPr>
      <w:r w:rsidRPr="00333E51">
        <w:rPr>
          <w:sz w:val="28"/>
        </w:rPr>
        <w:br w:type="page"/>
      </w:r>
    </w:p>
    <w:p w14:paraId="583EB6B3" w14:textId="4247C1ED" w:rsidR="00167986" w:rsidRPr="00333E51" w:rsidRDefault="00167986" w:rsidP="00167986">
      <w:pPr>
        <w:jc w:val="center"/>
        <w:rPr>
          <w:sz w:val="52"/>
          <w:szCs w:val="52"/>
          <w:u w:val="single"/>
        </w:rPr>
      </w:pPr>
      <w:r w:rsidRPr="00333E51">
        <w:rPr>
          <w:sz w:val="52"/>
          <w:szCs w:val="52"/>
          <w:u w:val="single"/>
        </w:rPr>
        <w:lastRenderedPageBreak/>
        <w:t>E1 VYJÁDŘENÍ K EXISTENCI INŽENÝRSKÝCH SÍTÍ</w:t>
      </w:r>
    </w:p>
    <w:p w14:paraId="55E788F2" w14:textId="77777777" w:rsidR="003E254F" w:rsidRPr="00333E51" w:rsidRDefault="003E254F" w:rsidP="00167986">
      <w:pPr>
        <w:jc w:val="center"/>
        <w:rPr>
          <w:sz w:val="52"/>
          <w:szCs w:val="52"/>
          <w:u w:val="single"/>
        </w:rPr>
      </w:pPr>
    </w:p>
    <w:tbl>
      <w:tblPr>
        <w:tblW w:w="1034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3"/>
        <w:gridCol w:w="3118"/>
        <w:gridCol w:w="141"/>
        <w:gridCol w:w="1134"/>
        <w:gridCol w:w="142"/>
        <w:gridCol w:w="2835"/>
        <w:gridCol w:w="993"/>
        <w:gridCol w:w="1276"/>
      </w:tblGrid>
      <w:tr w:rsidR="00333E51" w:rsidRPr="00333E51" w14:paraId="27961D09" w14:textId="77777777" w:rsidTr="00F96E3B">
        <w:tc>
          <w:tcPr>
            <w:tcW w:w="710" w:type="dxa"/>
            <w:gridSpan w:val="2"/>
            <w:shd w:val="pct15" w:color="auto" w:fill="auto"/>
          </w:tcPr>
          <w:p w14:paraId="78F3E53D" w14:textId="77777777" w:rsidR="00167986" w:rsidRPr="00333E51" w:rsidRDefault="00167986" w:rsidP="00F96E3B">
            <w:pPr>
              <w:ind w:hanging="80"/>
              <w:jc w:val="center"/>
              <w:rPr>
                <w:b/>
                <w:bCs/>
              </w:rPr>
            </w:pPr>
            <w:r w:rsidRPr="00333E51">
              <w:rPr>
                <w:b/>
                <w:bCs/>
              </w:rPr>
              <w:t>Číslo</w:t>
            </w:r>
          </w:p>
        </w:tc>
        <w:tc>
          <w:tcPr>
            <w:tcW w:w="3118" w:type="dxa"/>
            <w:shd w:val="pct15" w:color="auto" w:fill="auto"/>
            <w:vAlign w:val="center"/>
          </w:tcPr>
          <w:p w14:paraId="3FAE4ACC" w14:textId="77777777" w:rsidR="00167986" w:rsidRPr="00333E51" w:rsidRDefault="00167986" w:rsidP="00F96E3B">
            <w:pPr>
              <w:ind w:hanging="80"/>
              <w:jc w:val="center"/>
              <w:rPr>
                <w:b/>
              </w:rPr>
            </w:pPr>
            <w:r w:rsidRPr="00333E51">
              <w:rPr>
                <w:b/>
                <w:bCs/>
              </w:rPr>
              <w:t>Organizace</w:t>
            </w:r>
          </w:p>
        </w:tc>
        <w:tc>
          <w:tcPr>
            <w:tcW w:w="1275" w:type="dxa"/>
            <w:gridSpan w:val="2"/>
            <w:shd w:val="pct15" w:color="auto" w:fill="auto"/>
            <w:vAlign w:val="center"/>
          </w:tcPr>
          <w:p w14:paraId="1C7854D8" w14:textId="77777777" w:rsidR="00167986" w:rsidRPr="00333E51" w:rsidRDefault="00167986" w:rsidP="00F96E3B">
            <w:pPr>
              <w:ind w:hanging="80"/>
              <w:jc w:val="center"/>
              <w:rPr>
                <w:b/>
                <w:bCs/>
              </w:rPr>
            </w:pPr>
            <w:r w:rsidRPr="00333E51">
              <w:rPr>
                <w:b/>
                <w:bCs/>
              </w:rPr>
              <w:t>Datum</w:t>
            </w:r>
          </w:p>
        </w:tc>
        <w:tc>
          <w:tcPr>
            <w:tcW w:w="2977" w:type="dxa"/>
            <w:gridSpan w:val="2"/>
            <w:shd w:val="pct15" w:color="auto" w:fill="auto"/>
            <w:vAlign w:val="center"/>
          </w:tcPr>
          <w:p w14:paraId="4F5BA90D" w14:textId="77777777" w:rsidR="00167986" w:rsidRPr="00333E51" w:rsidRDefault="00167986" w:rsidP="00F96E3B">
            <w:pPr>
              <w:ind w:hanging="34"/>
              <w:jc w:val="center"/>
              <w:rPr>
                <w:b/>
                <w:bCs/>
              </w:rPr>
            </w:pPr>
            <w:r w:rsidRPr="00333E51">
              <w:rPr>
                <w:b/>
                <w:bCs/>
              </w:rPr>
              <w:t>č. j./ zn.</w:t>
            </w:r>
          </w:p>
        </w:tc>
        <w:tc>
          <w:tcPr>
            <w:tcW w:w="993" w:type="dxa"/>
            <w:shd w:val="pct15" w:color="auto" w:fill="auto"/>
          </w:tcPr>
          <w:p w14:paraId="0A71359D" w14:textId="77777777" w:rsidR="00167986" w:rsidRPr="00333E51" w:rsidRDefault="00167986" w:rsidP="00F96E3B">
            <w:pPr>
              <w:jc w:val="center"/>
              <w:rPr>
                <w:b/>
                <w:bCs/>
              </w:rPr>
            </w:pPr>
            <w:r w:rsidRPr="00333E51">
              <w:rPr>
                <w:b/>
                <w:bCs/>
              </w:rPr>
              <w:t>Dotčení</w:t>
            </w:r>
          </w:p>
        </w:tc>
        <w:tc>
          <w:tcPr>
            <w:tcW w:w="1276" w:type="dxa"/>
            <w:shd w:val="pct15" w:color="auto" w:fill="auto"/>
          </w:tcPr>
          <w:p w14:paraId="34226C00" w14:textId="77777777" w:rsidR="00167986" w:rsidRPr="00333E51" w:rsidRDefault="00167986" w:rsidP="00F96E3B">
            <w:pPr>
              <w:ind w:hanging="34"/>
              <w:jc w:val="center"/>
              <w:rPr>
                <w:b/>
                <w:bCs/>
              </w:rPr>
            </w:pPr>
            <w:r w:rsidRPr="00333E51">
              <w:rPr>
                <w:b/>
                <w:bCs/>
              </w:rPr>
              <w:t>Platnost</w:t>
            </w:r>
          </w:p>
        </w:tc>
      </w:tr>
      <w:tr w:rsidR="00333E51" w:rsidRPr="00333E51" w14:paraId="119C2330" w14:textId="77777777" w:rsidTr="00F96E3B">
        <w:trPr>
          <w:trHeight w:val="522"/>
        </w:trPr>
        <w:tc>
          <w:tcPr>
            <w:tcW w:w="10349" w:type="dxa"/>
            <w:gridSpan w:val="9"/>
          </w:tcPr>
          <w:p w14:paraId="44E49E5D" w14:textId="77777777" w:rsidR="00167986" w:rsidRPr="00333E51" w:rsidRDefault="00167986" w:rsidP="00F96E3B">
            <w:pPr>
              <w:ind w:left="72"/>
              <w:jc w:val="center"/>
              <w:rPr>
                <w:b/>
                <w:bCs/>
              </w:rPr>
            </w:pPr>
            <w:r w:rsidRPr="00333E51">
              <w:rPr>
                <w:b/>
                <w:bCs/>
              </w:rPr>
              <w:t>Vyjádření k existenci inženýrských sítí</w:t>
            </w:r>
          </w:p>
        </w:tc>
      </w:tr>
      <w:tr w:rsidR="00333E51" w:rsidRPr="00333E51" w14:paraId="4248544C" w14:textId="77777777" w:rsidTr="00F96E3B">
        <w:tc>
          <w:tcPr>
            <w:tcW w:w="567" w:type="dxa"/>
            <w:vAlign w:val="center"/>
          </w:tcPr>
          <w:p w14:paraId="2DFEB444" w14:textId="77777777" w:rsidR="00167986" w:rsidRPr="005C4B51" w:rsidRDefault="00167986" w:rsidP="00167986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1F5667A7" w14:textId="77777777" w:rsidR="00167986" w:rsidRPr="005C4B51" w:rsidRDefault="00167986" w:rsidP="00F96E3B">
            <w:pPr>
              <w:spacing w:after="80"/>
              <w:jc w:val="left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CETIN</w:t>
            </w:r>
          </w:p>
        </w:tc>
        <w:tc>
          <w:tcPr>
            <w:tcW w:w="1276" w:type="dxa"/>
            <w:gridSpan w:val="2"/>
          </w:tcPr>
          <w:p w14:paraId="50D32811" w14:textId="42FA12DD" w:rsidR="00167986" w:rsidRPr="005C4B51" w:rsidRDefault="00BE4487" w:rsidP="0089680E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14.</w:t>
            </w:r>
            <w:r w:rsidR="00333E51" w:rsidRPr="005C4B51">
              <w:rPr>
                <w:sz w:val="22"/>
                <w:szCs w:val="22"/>
              </w:rPr>
              <w:t xml:space="preserve"> </w:t>
            </w:r>
            <w:r w:rsidRPr="005C4B51">
              <w:rPr>
                <w:sz w:val="22"/>
                <w:szCs w:val="22"/>
              </w:rPr>
              <w:t>7.</w:t>
            </w:r>
            <w:r w:rsidR="00333E51" w:rsidRPr="005C4B51">
              <w:rPr>
                <w:sz w:val="22"/>
                <w:szCs w:val="22"/>
              </w:rPr>
              <w:t xml:space="preserve"> </w:t>
            </w:r>
            <w:r w:rsidRPr="005C4B51">
              <w:rPr>
                <w:sz w:val="22"/>
                <w:szCs w:val="22"/>
              </w:rPr>
              <w:t>2021</w:t>
            </w:r>
          </w:p>
        </w:tc>
        <w:tc>
          <w:tcPr>
            <w:tcW w:w="2835" w:type="dxa"/>
          </w:tcPr>
          <w:p w14:paraId="4FB4E912" w14:textId="7D371432" w:rsidR="00167986" w:rsidRPr="005C4B51" w:rsidRDefault="00333E51" w:rsidP="00F96E3B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725405/21</w:t>
            </w:r>
          </w:p>
        </w:tc>
        <w:tc>
          <w:tcPr>
            <w:tcW w:w="993" w:type="dxa"/>
          </w:tcPr>
          <w:p w14:paraId="6A5E29A9" w14:textId="77777777" w:rsidR="00167986" w:rsidRPr="005C4B51" w:rsidRDefault="00167986" w:rsidP="00F96E3B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ano</w:t>
            </w:r>
          </w:p>
        </w:tc>
        <w:tc>
          <w:tcPr>
            <w:tcW w:w="1276" w:type="dxa"/>
          </w:tcPr>
          <w:p w14:paraId="3971153B" w14:textId="4A0A68DE" w:rsidR="00167986" w:rsidRPr="005C4B51" w:rsidRDefault="00BE4487" w:rsidP="002432F8">
            <w:pPr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14.</w:t>
            </w:r>
            <w:r w:rsidR="00333E51" w:rsidRPr="005C4B51">
              <w:rPr>
                <w:sz w:val="22"/>
                <w:szCs w:val="22"/>
              </w:rPr>
              <w:t xml:space="preserve"> </w:t>
            </w:r>
            <w:r w:rsidRPr="005C4B51">
              <w:rPr>
                <w:sz w:val="22"/>
                <w:szCs w:val="22"/>
              </w:rPr>
              <w:t>7.</w:t>
            </w:r>
            <w:r w:rsidR="00333E51" w:rsidRPr="005C4B51">
              <w:rPr>
                <w:sz w:val="22"/>
                <w:szCs w:val="22"/>
              </w:rPr>
              <w:t xml:space="preserve"> </w:t>
            </w:r>
            <w:r w:rsidRPr="005C4B51">
              <w:rPr>
                <w:sz w:val="22"/>
                <w:szCs w:val="22"/>
              </w:rPr>
              <w:t>2023</w:t>
            </w:r>
          </w:p>
        </w:tc>
      </w:tr>
      <w:tr w:rsidR="00333E51" w:rsidRPr="00333E51" w14:paraId="5EE9C412" w14:textId="77777777" w:rsidTr="00F96E3B">
        <w:tc>
          <w:tcPr>
            <w:tcW w:w="567" w:type="dxa"/>
            <w:vAlign w:val="center"/>
          </w:tcPr>
          <w:p w14:paraId="6BD6B59B" w14:textId="77777777" w:rsidR="00167986" w:rsidRPr="005C4B51" w:rsidRDefault="00167986" w:rsidP="00167986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2701FEE2" w14:textId="77777777" w:rsidR="00167986" w:rsidRPr="005C4B51" w:rsidRDefault="00167986" w:rsidP="00F96E3B">
            <w:pPr>
              <w:spacing w:after="80"/>
              <w:jc w:val="left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CZFO.NET s.r.o.</w:t>
            </w:r>
          </w:p>
        </w:tc>
        <w:tc>
          <w:tcPr>
            <w:tcW w:w="1276" w:type="dxa"/>
            <w:gridSpan w:val="2"/>
          </w:tcPr>
          <w:p w14:paraId="129BFC72" w14:textId="2DCCB208" w:rsidR="00167986" w:rsidRPr="005C4B51" w:rsidRDefault="00333E51" w:rsidP="0089680E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6. 8. 2021</w:t>
            </w:r>
          </w:p>
        </w:tc>
        <w:tc>
          <w:tcPr>
            <w:tcW w:w="2835" w:type="dxa"/>
          </w:tcPr>
          <w:p w14:paraId="05305AD0" w14:textId="23365F97" w:rsidR="00167986" w:rsidRPr="005C4B51" w:rsidRDefault="00167986" w:rsidP="00F96E3B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URV-</w:t>
            </w:r>
            <w:r w:rsidR="00233FC9" w:rsidRPr="005C4B51">
              <w:rPr>
                <w:sz w:val="22"/>
                <w:szCs w:val="22"/>
              </w:rPr>
              <w:t>21</w:t>
            </w:r>
            <w:r w:rsidRPr="005C4B51">
              <w:rPr>
                <w:sz w:val="22"/>
                <w:szCs w:val="22"/>
              </w:rPr>
              <w:t>-</w:t>
            </w:r>
            <w:r w:rsidR="00333E51" w:rsidRPr="005C4B51">
              <w:rPr>
                <w:sz w:val="22"/>
                <w:szCs w:val="22"/>
              </w:rPr>
              <w:t>357</w:t>
            </w:r>
          </w:p>
        </w:tc>
        <w:tc>
          <w:tcPr>
            <w:tcW w:w="993" w:type="dxa"/>
          </w:tcPr>
          <w:p w14:paraId="2B189649" w14:textId="77777777" w:rsidR="00167986" w:rsidRPr="005C4B51" w:rsidRDefault="00167986" w:rsidP="00F96E3B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694A3540" w14:textId="5795FF26" w:rsidR="00167986" w:rsidRPr="005C4B51" w:rsidRDefault="00333E51" w:rsidP="00F96E3B">
            <w:pPr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6. 8. 2022</w:t>
            </w:r>
          </w:p>
        </w:tc>
      </w:tr>
      <w:tr w:rsidR="00333E51" w:rsidRPr="00333E51" w14:paraId="5A42FFD6" w14:textId="77777777" w:rsidTr="00F96E3B">
        <w:tc>
          <w:tcPr>
            <w:tcW w:w="567" w:type="dxa"/>
            <w:vAlign w:val="center"/>
          </w:tcPr>
          <w:p w14:paraId="4913CEFD" w14:textId="77777777" w:rsidR="00167986" w:rsidRPr="005C4B51" w:rsidRDefault="00167986" w:rsidP="00167986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17F8A1B2" w14:textId="77777777" w:rsidR="00167986" w:rsidRPr="005C4B51" w:rsidRDefault="00167986" w:rsidP="00F96E3B">
            <w:pPr>
              <w:spacing w:after="80"/>
              <w:jc w:val="left"/>
              <w:rPr>
                <w:sz w:val="22"/>
                <w:szCs w:val="22"/>
              </w:rPr>
            </w:pPr>
            <w:proofErr w:type="gramStart"/>
            <w:r w:rsidRPr="005C4B51">
              <w:rPr>
                <w:sz w:val="22"/>
                <w:szCs w:val="22"/>
              </w:rPr>
              <w:t>ČD - Telematika</w:t>
            </w:r>
            <w:proofErr w:type="gramEnd"/>
            <w:r w:rsidRPr="005C4B51">
              <w:rPr>
                <w:sz w:val="22"/>
                <w:szCs w:val="22"/>
              </w:rPr>
              <w:t xml:space="preserve"> a.s.</w:t>
            </w:r>
          </w:p>
        </w:tc>
        <w:tc>
          <w:tcPr>
            <w:tcW w:w="1276" w:type="dxa"/>
            <w:gridSpan w:val="2"/>
          </w:tcPr>
          <w:p w14:paraId="385FDEB7" w14:textId="52667606" w:rsidR="00167986" w:rsidRPr="005C4B51" w:rsidRDefault="00333E51" w:rsidP="0089680E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14. 7. 2021</w:t>
            </w:r>
          </w:p>
        </w:tc>
        <w:tc>
          <w:tcPr>
            <w:tcW w:w="2835" w:type="dxa"/>
          </w:tcPr>
          <w:p w14:paraId="50EFDD09" w14:textId="70A3A28F" w:rsidR="00167986" w:rsidRPr="005C4B51" w:rsidRDefault="00333E51" w:rsidP="00F96E3B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1202113877</w:t>
            </w:r>
          </w:p>
        </w:tc>
        <w:tc>
          <w:tcPr>
            <w:tcW w:w="993" w:type="dxa"/>
          </w:tcPr>
          <w:p w14:paraId="1CFF71D9" w14:textId="4C40711C" w:rsidR="00167986" w:rsidRPr="005C4B51" w:rsidRDefault="00333E51" w:rsidP="00F96E3B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0EBF4191" w14:textId="0CF95D50" w:rsidR="00167986" w:rsidRPr="005C4B51" w:rsidRDefault="00333E51" w:rsidP="00F96E3B">
            <w:pPr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14. 7. 2023</w:t>
            </w:r>
          </w:p>
        </w:tc>
      </w:tr>
      <w:tr w:rsidR="00333E51" w:rsidRPr="00333E51" w14:paraId="7E22384A" w14:textId="77777777" w:rsidTr="00F96E3B">
        <w:tc>
          <w:tcPr>
            <w:tcW w:w="567" w:type="dxa"/>
            <w:vAlign w:val="center"/>
          </w:tcPr>
          <w:p w14:paraId="575D9C5E" w14:textId="77777777" w:rsidR="00EE7298" w:rsidRPr="005C4B51" w:rsidRDefault="00EE7298" w:rsidP="00EE7298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3D44A401" w14:textId="34821674" w:rsidR="00EE7298" w:rsidRPr="005C4B51" w:rsidRDefault="00EE7298" w:rsidP="00EE7298">
            <w:pPr>
              <w:spacing w:after="80"/>
              <w:jc w:val="left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ČEZ Distribuce, a. s.</w:t>
            </w:r>
          </w:p>
        </w:tc>
        <w:tc>
          <w:tcPr>
            <w:tcW w:w="1276" w:type="dxa"/>
            <w:gridSpan w:val="2"/>
          </w:tcPr>
          <w:p w14:paraId="0D549CBF" w14:textId="4E43A059" w:rsidR="00EE7298" w:rsidRPr="005C4B51" w:rsidRDefault="00333E51" w:rsidP="0089680E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14. 7. 2021</w:t>
            </w:r>
          </w:p>
        </w:tc>
        <w:tc>
          <w:tcPr>
            <w:tcW w:w="2835" w:type="dxa"/>
          </w:tcPr>
          <w:p w14:paraId="020E11D3" w14:textId="05FAC711" w:rsidR="00EE7298" w:rsidRPr="005C4B51" w:rsidRDefault="00333E51" w:rsidP="00EE7298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0101563851</w:t>
            </w:r>
          </w:p>
        </w:tc>
        <w:tc>
          <w:tcPr>
            <w:tcW w:w="993" w:type="dxa"/>
          </w:tcPr>
          <w:p w14:paraId="70CE753C" w14:textId="67A72A39" w:rsidR="00EE7298" w:rsidRPr="005C4B51" w:rsidRDefault="00EE7298" w:rsidP="00EE7298">
            <w:pPr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ano</w:t>
            </w:r>
          </w:p>
        </w:tc>
        <w:tc>
          <w:tcPr>
            <w:tcW w:w="1276" w:type="dxa"/>
          </w:tcPr>
          <w:p w14:paraId="3B7477BC" w14:textId="5B29A583" w:rsidR="00EE7298" w:rsidRPr="005C4B51" w:rsidRDefault="00333E51" w:rsidP="00EE7298">
            <w:pPr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14</w:t>
            </w:r>
            <w:r w:rsidR="00EE7298" w:rsidRPr="005C4B51">
              <w:rPr>
                <w:sz w:val="22"/>
                <w:szCs w:val="22"/>
              </w:rPr>
              <w:t xml:space="preserve">. </w:t>
            </w:r>
            <w:r w:rsidRPr="005C4B51">
              <w:rPr>
                <w:sz w:val="22"/>
                <w:szCs w:val="22"/>
              </w:rPr>
              <w:t>1</w:t>
            </w:r>
            <w:r w:rsidR="00EE7298" w:rsidRPr="005C4B51">
              <w:rPr>
                <w:sz w:val="22"/>
                <w:szCs w:val="22"/>
              </w:rPr>
              <w:t>. 2022</w:t>
            </w:r>
          </w:p>
        </w:tc>
      </w:tr>
      <w:tr w:rsidR="00333E51" w:rsidRPr="00333E51" w14:paraId="4CA3CB99" w14:textId="77777777" w:rsidTr="00F96E3B">
        <w:tc>
          <w:tcPr>
            <w:tcW w:w="567" w:type="dxa"/>
            <w:vAlign w:val="center"/>
          </w:tcPr>
          <w:p w14:paraId="01D67CA7" w14:textId="77777777" w:rsidR="00D910EA" w:rsidRPr="005C4B51" w:rsidRDefault="00D910EA" w:rsidP="00D910EA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1C78B942" w14:textId="7A8A519D" w:rsidR="00D910EA" w:rsidRPr="005C4B51" w:rsidRDefault="00D910EA" w:rsidP="00D910EA">
            <w:pPr>
              <w:spacing w:after="80"/>
              <w:jc w:val="left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 xml:space="preserve">ČEZ ICT </w:t>
            </w:r>
            <w:proofErr w:type="spellStart"/>
            <w:r w:rsidRPr="005C4B51">
              <w:rPr>
                <w:sz w:val="22"/>
                <w:szCs w:val="22"/>
              </w:rPr>
              <w:t>Services</w:t>
            </w:r>
            <w:proofErr w:type="spellEnd"/>
            <w:r w:rsidRPr="005C4B51">
              <w:rPr>
                <w:sz w:val="22"/>
                <w:szCs w:val="22"/>
              </w:rPr>
              <w:t>, a.s.</w:t>
            </w:r>
          </w:p>
        </w:tc>
        <w:tc>
          <w:tcPr>
            <w:tcW w:w="1276" w:type="dxa"/>
            <w:gridSpan w:val="2"/>
          </w:tcPr>
          <w:p w14:paraId="5E67E15C" w14:textId="5ED60F80" w:rsidR="00D910EA" w:rsidRPr="005C4B51" w:rsidRDefault="00333E51" w:rsidP="0089680E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14. 7. 2021</w:t>
            </w:r>
          </w:p>
        </w:tc>
        <w:tc>
          <w:tcPr>
            <w:tcW w:w="2835" w:type="dxa"/>
          </w:tcPr>
          <w:p w14:paraId="523D62BC" w14:textId="4E62C837" w:rsidR="00D910EA" w:rsidRPr="005C4B51" w:rsidRDefault="00333E51" w:rsidP="00D910EA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0700411286</w:t>
            </w:r>
          </w:p>
        </w:tc>
        <w:tc>
          <w:tcPr>
            <w:tcW w:w="993" w:type="dxa"/>
          </w:tcPr>
          <w:p w14:paraId="180197BF" w14:textId="019EF239" w:rsidR="00D910EA" w:rsidRPr="005C4B51" w:rsidRDefault="00D910EA" w:rsidP="00D910EA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10273EE0" w14:textId="212A61FB" w:rsidR="00D910EA" w:rsidRPr="005C4B51" w:rsidRDefault="00333E51" w:rsidP="00D910EA">
            <w:pPr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14. 7. 2022</w:t>
            </w:r>
          </w:p>
        </w:tc>
      </w:tr>
      <w:tr w:rsidR="00333E51" w:rsidRPr="007A490A" w14:paraId="7495D884" w14:textId="77777777" w:rsidTr="00F96E3B">
        <w:tc>
          <w:tcPr>
            <w:tcW w:w="567" w:type="dxa"/>
            <w:vAlign w:val="center"/>
          </w:tcPr>
          <w:p w14:paraId="42C69D93" w14:textId="77777777" w:rsidR="00333E51" w:rsidRPr="005C4B51" w:rsidRDefault="00333E51" w:rsidP="00333E5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5897E6F1" w14:textId="3419FF9D" w:rsidR="00333E51" w:rsidRPr="005C4B51" w:rsidRDefault="00333E51" w:rsidP="00333E51">
            <w:pPr>
              <w:spacing w:after="80"/>
              <w:jc w:val="left"/>
              <w:rPr>
                <w:sz w:val="22"/>
                <w:szCs w:val="22"/>
              </w:rPr>
            </w:pPr>
            <w:proofErr w:type="spellStart"/>
            <w:r w:rsidRPr="005C4B51">
              <w:rPr>
                <w:sz w:val="22"/>
                <w:szCs w:val="22"/>
              </w:rPr>
              <w:t>GasNet</w:t>
            </w:r>
            <w:proofErr w:type="spellEnd"/>
            <w:r w:rsidRPr="005C4B51">
              <w:rPr>
                <w:sz w:val="22"/>
                <w:szCs w:val="22"/>
              </w:rPr>
              <w:t>, s.r.o.</w:t>
            </w:r>
          </w:p>
        </w:tc>
        <w:tc>
          <w:tcPr>
            <w:tcW w:w="1276" w:type="dxa"/>
            <w:gridSpan w:val="2"/>
          </w:tcPr>
          <w:p w14:paraId="5683A3E2" w14:textId="403521D2" w:rsidR="00333E51" w:rsidRPr="005C4B51" w:rsidRDefault="00333E51" w:rsidP="00333E51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14. 7. 2021</w:t>
            </w:r>
          </w:p>
        </w:tc>
        <w:tc>
          <w:tcPr>
            <w:tcW w:w="2835" w:type="dxa"/>
          </w:tcPr>
          <w:p w14:paraId="13330A5E" w14:textId="323DBFB7" w:rsidR="00333E51" w:rsidRPr="005C4B51" w:rsidRDefault="00333E51" w:rsidP="00333E51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5002421363</w:t>
            </w:r>
          </w:p>
        </w:tc>
        <w:tc>
          <w:tcPr>
            <w:tcW w:w="993" w:type="dxa"/>
          </w:tcPr>
          <w:p w14:paraId="282175E4" w14:textId="585B2AFE" w:rsidR="00333E51" w:rsidRPr="005C4B51" w:rsidRDefault="00333E51" w:rsidP="00333E51">
            <w:pPr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ano</w:t>
            </w:r>
          </w:p>
        </w:tc>
        <w:tc>
          <w:tcPr>
            <w:tcW w:w="1276" w:type="dxa"/>
          </w:tcPr>
          <w:p w14:paraId="26B47915" w14:textId="01FBAC72" w:rsidR="00333E51" w:rsidRPr="005C4B51" w:rsidRDefault="00333E51" w:rsidP="00333E51">
            <w:pPr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14. 7. 2023</w:t>
            </w:r>
          </w:p>
        </w:tc>
      </w:tr>
      <w:tr w:rsidR="00333E51" w:rsidRPr="007A490A" w14:paraId="0F435195" w14:textId="77777777" w:rsidTr="00F96E3B">
        <w:tc>
          <w:tcPr>
            <w:tcW w:w="567" w:type="dxa"/>
            <w:vAlign w:val="center"/>
          </w:tcPr>
          <w:p w14:paraId="33A04181" w14:textId="77777777" w:rsidR="00333E51" w:rsidRPr="005C4B51" w:rsidRDefault="00333E51" w:rsidP="00333E5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25FDCDF4" w14:textId="0EC287A2" w:rsidR="00333E51" w:rsidRPr="005C4B51" w:rsidRDefault="00333E51" w:rsidP="00333E51">
            <w:pPr>
              <w:spacing w:after="80"/>
              <w:jc w:val="left"/>
              <w:rPr>
                <w:sz w:val="22"/>
                <w:szCs w:val="22"/>
              </w:rPr>
            </w:pPr>
            <w:proofErr w:type="spellStart"/>
            <w:r w:rsidRPr="005C4B51">
              <w:rPr>
                <w:sz w:val="22"/>
                <w:szCs w:val="22"/>
              </w:rPr>
              <w:t>itself</w:t>
            </w:r>
            <w:proofErr w:type="spellEnd"/>
            <w:r w:rsidRPr="005C4B51">
              <w:rPr>
                <w:sz w:val="22"/>
                <w:szCs w:val="22"/>
              </w:rPr>
              <w:t xml:space="preserve"> s.r.o.</w:t>
            </w:r>
          </w:p>
        </w:tc>
        <w:tc>
          <w:tcPr>
            <w:tcW w:w="1276" w:type="dxa"/>
            <w:gridSpan w:val="2"/>
          </w:tcPr>
          <w:p w14:paraId="14D2C630" w14:textId="34486614" w:rsidR="00333E51" w:rsidRPr="005C4B51" w:rsidRDefault="000557C5" w:rsidP="00333E51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5</w:t>
            </w:r>
            <w:r w:rsidR="00333E51" w:rsidRPr="005C4B51">
              <w:rPr>
                <w:sz w:val="22"/>
                <w:szCs w:val="22"/>
              </w:rPr>
              <w:t xml:space="preserve">. </w:t>
            </w:r>
            <w:r w:rsidRPr="005C4B51">
              <w:rPr>
                <w:sz w:val="22"/>
                <w:szCs w:val="22"/>
              </w:rPr>
              <w:t>8</w:t>
            </w:r>
            <w:r w:rsidR="00333E51" w:rsidRPr="005C4B51">
              <w:rPr>
                <w:sz w:val="22"/>
                <w:szCs w:val="22"/>
              </w:rPr>
              <w:t>. 2021</w:t>
            </w:r>
          </w:p>
        </w:tc>
        <w:tc>
          <w:tcPr>
            <w:tcW w:w="2835" w:type="dxa"/>
          </w:tcPr>
          <w:p w14:paraId="7509C9EB" w14:textId="118BE111" w:rsidR="00333E51" w:rsidRPr="005C4B51" w:rsidRDefault="00333E51" w:rsidP="00333E51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21/</w:t>
            </w:r>
            <w:r w:rsidR="000557C5" w:rsidRPr="005C4B51">
              <w:rPr>
                <w:sz w:val="22"/>
                <w:szCs w:val="22"/>
              </w:rPr>
              <w:t>003707</w:t>
            </w:r>
          </w:p>
        </w:tc>
        <w:tc>
          <w:tcPr>
            <w:tcW w:w="993" w:type="dxa"/>
          </w:tcPr>
          <w:p w14:paraId="13943C34" w14:textId="5D8BBC50" w:rsidR="00333E51" w:rsidRPr="005C4B51" w:rsidRDefault="00333E51" w:rsidP="00333E51">
            <w:pPr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38D645DF" w14:textId="54C437E1" w:rsidR="00333E51" w:rsidRPr="005C4B51" w:rsidRDefault="00333E51" w:rsidP="00333E51">
            <w:pPr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neuvedeno</w:t>
            </w:r>
          </w:p>
        </w:tc>
      </w:tr>
      <w:tr w:rsidR="00333E51" w:rsidRPr="007A490A" w14:paraId="5F03D174" w14:textId="77777777" w:rsidTr="00F96E3B">
        <w:tc>
          <w:tcPr>
            <w:tcW w:w="567" w:type="dxa"/>
            <w:vAlign w:val="center"/>
          </w:tcPr>
          <w:p w14:paraId="249D853E" w14:textId="77777777" w:rsidR="00333E51" w:rsidRPr="005C4B51" w:rsidRDefault="00333E51" w:rsidP="00333E5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4A0D5345" w14:textId="1CBB52B3" w:rsidR="00333E51" w:rsidRPr="005C4B51" w:rsidRDefault="00333E51" w:rsidP="00333E51">
            <w:pPr>
              <w:spacing w:after="80"/>
              <w:jc w:val="left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Ostravské komunikace, a.s. VO</w:t>
            </w:r>
          </w:p>
        </w:tc>
        <w:tc>
          <w:tcPr>
            <w:tcW w:w="1276" w:type="dxa"/>
            <w:gridSpan w:val="2"/>
          </w:tcPr>
          <w:p w14:paraId="7C405D4C" w14:textId="55D8FF9D" w:rsidR="00333E51" w:rsidRPr="005C4B51" w:rsidRDefault="000557C5" w:rsidP="000557C5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21</w:t>
            </w:r>
            <w:r w:rsidR="00333E51" w:rsidRPr="005C4B51">
              <w:rPr>
                <w:sz w:val="22"/>
                <w:szCs w:val="22"/>
              </w:rPr>
              <w:t xml:space="preserve">. </w:t>
            </w:r>
            <w:r w:rsidRPr="005C4B51">
              <w:rPr>
                <w:sz w:val="22"/>
                <w:szCs w:val="22"/>
              </w:rPr>
              <w:t>7</w:t>
            </w:r>
            <w:r w:rsidR="00333E51" w:rsidRPr="005C4B51">
              <w:rPr>
                <w:sz w:val="22"/>
                <w:szCs w:val="22"/>
              </w:rPr>
              <w:t>. 2021</w:t>
            </w:r>
          </w:p>
        </w:tc>
        <w:tc>
          <w:tcPr>
            <w:tcW w:w="2835" w:type="dxa"/>
          </w:tcPr>
          <w:p w14:paraId="4C4827A4" w14:textId="4EE6596B" w:rsidR="00333E51" w:rsidRPr="005C4B51" w:rsidRDefault="00333E51" w:rsidP="000557C5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OKAS-</w:t>
            </w:r>
            <w:r w:rsidR="000557C5" w:rsidRPr="005C4B51">
              <w:rPr>
                <w:sz w:val="22"/>
                <w:szCs w:val="22"/>
              </w:rPr>
              <w:t>5665</w:t>
            </w:r>
            <w:r w:rsidRPr="005C4B51">
              <w:rPr>
                <w:sz w:val="22"/>
                <w:szCs w:val="22"/>
              </w:rPr>
              <w:t>/21/TSÚ/</w:t>
            </w:r>
            <w:r w:rsidR="000557C5" w:rsidRPr="005C4B51">
              <w:rPr>
                <w:sz w:val="22"/>
                <w:szCs w:val="22"/>
              </w:rPr>
              <w:t>Mr</w:t>
            </w:r>
          </w:p>
        </w:tc>
        <w:tc>
          <w:tcPr>
            <w:tcW w:w="993" w:type="dxa"/>
          </w:tcPr>
          <w:p w14:paraId="0725A250" w14:textId="1F6D3173" w:rsidR="00333E51" w:rsidRPr="005C4B51" w:rsidRDefault="00333E51" w:rsidP="000557C5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ano</w:t>
            </w:r>
          </w:p>
        </w:tc>
        <w:tc>
          <w:tcPr>
            <w:tcW w:w="1276" w:type="dxa"/>
          </w:tcPr>
          <w:p w14:paraId="49D08179" w14:textId="1CC15CCF" w:rsidR="00333E51" w:rsidRPr="005C4B51" w:rsidRDefault="000557C5" w:rsidP="000557C5">
            <w:pPr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2</w:t>
            </w:r>
            <w:r w:rsidR="00333E51" w:rsidRPr="005C4B51">
              <w:rPr>
                <w:sz w:val="22"/>
                <w:szCs w:val="22"/>
              </w:rPr>
              <w:t xml:space="preserve">1. </w:t>
            </w:r>
            <w:r w:rsidRPr="005C4B51">
              <w:rPr>
                <w:sz w:val="22"/>
                <w:szCs w:val="22"/>
              </w:rPr>
              <w:t>7</w:t>
            </w:r>
            <w:r w:rsidR="00333E51" w:rsidRPr="005C4B51">
              <w:rPr>
                <w:sz w:val="22"/>
                <w:szCs w:val="22"/>
              </w:rPr>
              <w:t>. 2023</w:t>
            </w:r>
          </w:p>
        </w:tc>
      </w:tr>
      <w:tr w:rsidR="00333E51" w:rsidRPr="007A490A" w14:paraId="2B27B7AD" w14:textId="77777777" w:rsidTr="00F96E3B">
        <w:tc>
          <w:tcPr>
            <w:tcW w:w="567" w:type="dxa"/>
            <w:vAlign w:val="center"/>
          </w:tcPr>
          <w:p w14:paraId="30872875" w14:textId="77777777" w:rsidR="00333E51" w:rsidRPr="005C4B51" w:rsidRDefault="00333E51" w:rsidP="00333E5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4C27D7C3" w14:textId="37503EE0" w:rsidR="00333E51" w:rsidRPr="005C4B51" w:rsidRDefault="00333E51" w:rsidP="00333E51">
            <w:pPr>
              <w:spacing w:after="80"/>
              <w:jc w:val="left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OKD, a.s.</w:t>
            </w:r>
          </w:p>
        </w:tc>
        <w:tc>
          <w:tcPr>
            <w:tcW w:w="1276" w:type="dxa"/>
            <w:gridSpan w:val="2"/>
          </w:tcPr>
          <w:p w14:paraId="2F8D23B7" w14:textId="206FA529" w:rsidR="00333E51" w:rsidRPr="005C4B51" w:rsidRDefault="000557C5" w:rsidP="00333E51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15</w:t>
            </w:r>
            <w:r w:rsidR="00333E51" w:rsidRPr="005C4B51">
              <w:rPr>
                <w:sz w:val="22"/>
                <w:szCs w:val="22"/>
              </w:rPr>
              <w:t xml:space="preserve">. </w:t>
            </w:r>
            <w:r w:rsidRPr="005C4B51">
              <w:rPr>
                <w:sz w:val="22"/>
                <w:szCs w:val="22"/>
              </w:rPr>
              <w:t>7</w:t>
            </w:r>
            <w:r w:rsidR="00333E51" w:rsidRPr="005C4B51">
              <w:rPr>
                <w:sz w:val="22"/>
                <w:szCs w:val="22"/>
              </w:rPr>
              <w:t>. 2021</w:t>
            </w:r>
          </w:p>
        </w:tc>
        <w:tc>
          <w:tcPr>
            <w:tcW w:w="2835" w:type="dxa"/>
          </w:tcPr>
          <w:p w14:paraId="549FEF15" w14:textId="236C1DE3" w:rsidR="00333E51" w:rsidRPr="005C4B51" w:rsidRDefault="000557C5" w:rsidP="00333E51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366</w:t>
            </w:r>
            <w:r w:rsidR="00333E51" w:rsidRPr="005C4B51">
              <w:rPr>
                <w:sz w:val="22"/>
                <w:szCs w:val="22"/>
              </w:rPr>
              <w:t>/2021</w:t>
            </w:r>
          </w:p>
        </w:tc>
        <w:tc>
          <w:tcPr>
            <w:tcW w:w="993" w:type="dxa"/>
          </w:tcPr>
          <w:p w14:paraId="16A3DD09" w14:textId="0E41F72D" w:rsidR="00333E51" w:rsidRPr="005C4B51" w:rsidRDefault="00333E51" w:rsidP="00333E51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27636508" w14:textId="13B43764" w:rsidR="00333E51" w:rsidRPr="005C4B51" w:rsidRDefault="00333E51" w:rsidP="00333E51">
            <w:pPr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neuvedeno</w:t>
            </w:r>
          </w:p>
        </w:tc>
      </w:tr>
      <w:tr w:rsidR="000557C5" w:rsidRPr="007A490A" w14:paraId="61974881" w14:textId="77777777" w:rsidTr="00F96E3B">
        <w:tc>
          <w:tcPr>
            <w:tcW w:w="567" w:type="dxa"/>
            <w:vAlign w:val="center"/>
          </w:tcPr>
          <w:p w14:paraId="2DBE4489" w14:textId="77777777" w:rsidR="000557C5" w:rsidRPr="005C4B51" w:rsidRDefault="000557C5" w:rsidP="000557C5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775809B1" w14:textId="65AEC93A" w:rsidR="000557C5" w:rsidRPr="005C4B51" w:rsidRDefault="000557C5" w:rsidP="000557C5">
            <w:pPr>
              <w:spacing w:after="80"/>
              <w:jc w:val="left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Ostravské vodárny a kanalizace a.s.</w:t>
            </w:r>
          </w:p>
        </w:tc>
        <w:tc>
          <w:tcPr>
            <w:tcW w:w="1276" w:type="dxa"/>
            <w:gridSpan w:val="2"/>
          </w:tcPr>
          <w:p w14:paraId="0778C7E9" w14:textId="7DEB9A9F" w:rsidR="000557C5" w:rsidRPr="005C4B51" w:rsidRDefault="000557C5" w:rsidP="000557C5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14. 7. 2021</w:t>
            </w:r>
          </w:p>
        </w:tc>
        <w:tc>
          <w:tcPr>
            <w:tcW w:w="2835" w:type="dxa"/>
          </w:tcPr>
          <w:p w14:paraId="3F99EBD1" w14:textId="341F4654" w:rsidR="000557C5" w:rsidRPr="005C4B51" w:rsidRDefault="000557C5" w:rsidP="000557C5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6.1/8025/5966/21/AUTOMAT</w:t>
            </w:r>
          </w:p>
        </w:tc>
        <w:tc>
          <w:tcPr>
            <w:tcW w:w="993" w:type="dxa"/>
          </w:tcPr>
          <w:p w14:paraId="0EF89748" w14:textId="68D92709" w:rsidR="000557C5" w:rsidRPr="005C4B51" w:rsidRDefault="000557C5" w:rsidP="000557C5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ano</w:t>
            </w:r>
          </w:p>
        </w:tc>
        <w:tc>
          <w:tcPr>
            <w:tcW w:w="1276" w:type="dxa"/>
          </w:tcPr>
          <w:p w14:paraId="71D05D46" w14:textId="4CD05366" w:rsidR="000557C5" w:rsidRPr="005C4B51" w:rsidRDefault="000557C5" w:rsidP="000557C5">
            <w:pPr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14. 7. 2023</w:t>
            </w:r>
          </w:p>
        </w:tc>
      </w:tr>
      <w:tr w:rsidR="00333E51" w:rsidRPr="007A490A" w14:paraId="21ACD9C6" w14:textId="77777777" w:rsidTr="00F96E3B">
        <w:tc>
          <w:tcPr>
            <w:tcW w:w="567" w:type="dxa"/>
            <w:vAlign w:val="center"/>
          </w:tcPr>
          <w:p w14:paraId="03C5634B" w14:textId="77777777" w:rsidR="00333E51" w:rsidRPr="005C4B51" w:rsidRDefault="00333E51" w:rsidP="00333E5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467EF356" w14:textId="34E3AEA1" w:rsidR="00333E51" w:rsidRPr="005C4B51" w:rsidRDefault="00333E51" w:rsidP="00333E51">
            <w:pPr>
              <w:spacing w:after="80"/>
              <w:jc w:val="left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OVA.NET a.s.</w:t>
            </w:r>
          </w:p>
        </w:tc>
        <w:tc>
          <w:tcPr>
            <w:tcW w:w="1276" w:type="dxa"/>
            <w:gridSpan w:val="2"/>
          </w:tcPr>
          <w:p w14:paraId="0F4A01D6" w14:textId="045D9428" w:rsidR="00333E51" w:rsidRPr="005C4B51" w:rsidRDefault="000557C5" w:rsidP="00333E51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10</w:t>
            </w:r>
            <w:r w:rsidR="00333E51" w:rsidRPr="005C4B51">
              <w:rPr>
                <w:sz w:val="22"/>
                <w:szCs w:val="22"/>
              </w:rPr>
              <w:t xml:space="preserve">. </w:t>
            </w:r>
            <w:r w:rsidRPr="005C4B51">
              <w:rPr>
                <w:sz w:val="22"/>
                <w:szCs w:val="22"/>
              </w:rPr>
              <w:t>8</w:t>
            </w:r>
            <w:r w:rsidR="00333E51" w:rsidRPr="005C4B51">
              <w:rPr>
                <w:sz w:val="22"/>
                <w:szCs w:val="22"/>
              </w:rPr>
              <w:t>. 2021</w:t>
            </w:r>
          </w:p>
        </w:tc>
        <w:tc>
          <w:tcPr>
            <w:tcW w:w="2835" w:type="dxa"/>
          </w:tcPr>
          <w:p w14:paraId="25352F2F" w14:textId="1A2964E9" w:rsidR="00333E51" w:rsidRPr="005C4B51" w:rsidRDefault="00333E51" w:rsidP="00333E51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21-</w:t>
            </w:r>
            <w:r w:rsidR="000557C5" w:rsidRPr="005C4B51">
              <w:rPr>
                <w:sz w:val="22"/>
                <w:szCs w:val="22"/>
              </w:rPr>
              <w:t>432</w:t>
            </w:r>
          </w:p>
        </w:tc>
        <w:tc>
          <w:tcPr>
            <w:tcW w:w="993" w:type="dxa"/>
          </w:tcPr>
          <w:p w14:paraId="045FD9A5" w14:textId="0E161EBD" w:rsidR="00333E51" w:rsidRPr="005C4B51" w:rsidRDefault="00333E51" w:rsidP="00333E51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6C2D51ED" w14:textId="4AF0D60B" w:rsidR="00333E51" w:rsidRPr="005C4B51" w:rsidRDefault="000557C5" w:rsidP="00333E51">
            <w:pPr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10</w:t>
            </w:r>
            <w:r w:rsidR="00333E51" w:rsidRPr="005C4B51">
              <w:rPr>
                <w:sz w:val="22"/>
                <w:szCs w:val="22"/>
              </w:rPr>
              <w:t xml:space="preserve">. </w:t>
            </w:r>
            <w:r w:rsidRPr="005C4B51">
              <w:rPr>
                <w:sz w:val="22"/>
                <w:szCs w:val="22"/>
              </w:rPr>
              <w:t>8</w:t>
            </w:r>
            <w:r w:rsidR="00333E51" w:rsidRPr="005C4B51">
              <w:rPr>
                <w:sz w:val="22"/>
                <w:szCs w:val="22"/>
              </w:rPr>
              <w:t>. 2022</w:t>
            </w:r>
          </w:p>
        </w:tc>
      </w:tr>
      <w:tr w:rsidR="000557C5" w:rsidRPr="007A490A" w14:paraId="3D7E35CE" w14:textId="77777777" w:rsidTr="00F96E3B">
        <w:tc>
          <w:tcPr>
            <w:tcW w:w="567" w:type="dxa"/>
            <w:vAlign w:val="center"/>
          </w:tcPr>
          <w:p w14:paraId="7F2B5153" w14:textId="77777777" w:rsidR="000557C5" w:rsidRPr="005C4B51" w:rsidRDefault="000557C5" w:rsidP="000557C5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3BDBD989" w14:textId="644ABB51" w:rsidR="000557C5" w:rsidRPr="005C4B51" w:rsidRDefault="000557C5" w:rsidP="000557C5">
            <w:pPr>
              <w:spacing w:after="80"/>
              <w:jc w:val="left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 xml:space="preserve">Policie ČR KŘ MSK </w:t>
            </w:r>
            <w:proofErr w:type="spellStart"/>
            <w:r w:rsidRPr="005C4B51">
              <w:rPr>
                <w:sz w:val="22"/>
                <w:szCs w:val="22"/>
              </w:rPr>
              <w:t>OIaKT</w:t>
            </w:r>
            <w:proofErr w:type="spellEnd"/>
            <w:r w:rsidRPr="005C4B51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1276" w:type="dxa"/>
            <w:gridSpan w:val="2"/>
          </w:tcPr>
          <w:p w14:paraId="7C352453" w14:textId="397AE815" w:rsidR="000557C5" w:rsidRPr="005C4B51" w:rsidRDefault="000557C5" w:rsidP="000557C5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15. 7. 2021</w:t>
            </w:r>
          </w:p>
        </w:tc>
        <w:tc>
          <w:tcPr>
            <w:tcW w:w="2835" w:type="dxa"/>
          </w:tcPr>
          <w:p w14:paraId="1DBF6FE7" w14:textId="7FA55033" w:rsidR="000557C5" w:rsidRPr="005C4B51" w:rsidRDefault="000557C5" w:rsidP="000557C5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 xml:space="preserve"> KRPT-137908-38/ČJ-</w:t>
            </w:r>
            <w:proofErr w:type="gramStart"/>
            <w:r w:rsidRPr="005C4B51">
              <w:rPr>
                <w:sz w:val="22"/>
                <w:szCs w:val="22"/>
              </w:rPr>
              <w:t>2021-0700IT</w:t>
            </w:r>
            <w:proofErr w:type="gramEnd"/>
          </w:p>
        </w:tc>
        <w:tc>
          <w:tcPr>
            <w:tcW w:w="993" w:type="dxa"/>
          </w:tcPr>
          <w:p w14:paraId="5434AC2F" w14:textId="6A1A2DB3" w:rsidR="000557C5" w:rsidRPr="005C4B51" w:rsidRDefault="000557C5" w:rsidP="000557C5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5C4B51">
              <w:rPr>
                <w:rFonts w:ascii="Calibri" w:hAnsi="Calibri"/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03BE7AEB" w14:textId="43B6DAEE" w:rsidR="000557C5" w:rsidRPr="005C4B51" w:rsidRDefault="000557C5" w:rsidP="000557C5">
            <w:pPr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15. 7. 2023</w:t>
            </w:r>
          </w:p>
        </w:tc>
      </w:tr>
      <w:tr w:rsidR="000557C5" w:rsidRPr="007A490A" w14:paraId="7E6943D6" w14:textId="77777777" w:rsidTr="00F96E3B">
        <w:tc>
          <w:tcPr>
            <w:tcW w:w="567" w:type="dxa"/>
            <w:vAlign w:val="center"/>
          </w:tcPr>
          <w:p w14:paraId="2DE2EEA9" w14:textId="77777777" w:rsidR="000557C5" w:rsidRPr="005C4B51" w:rsidRDefault="000557C5" w:rsidP="000557C5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75EAA687" w14:textId="67F027E9" w:rsidR="000557C5" w:rsidRPr="005C4B51" w:rsidRDefault="000557C5" w:rsidP="000557C5">
            <w:pPr>
              <w:spacing w:after="80"/>
              <w:jc w:val="left"/>
              <w:rPr>
                <w:sz w:val="22"/>
                <w:szCs w:val="22"/>
              </w:rPr>
            </w:pPr>
            <w:proofErr w:type="spellStart"/>
            <w:r w:rsidRPr="005C4B51">
              <w:rPr>
                <w:sz w:val="22"/>
                <w:szCs w:val="22"/>
              </w:rPr>
              <w:t>Telco</w:t>
            </w:r>
            <w:proofErr w:type="spellEnd"/>
            <w:r w:rsidRPr="005C4B51">
              <w:rPr>
                <w:sz w:val="22"/>
                <w:szCs w:val="22"/>
              </w:rPr>
              <w:t xml:space="preserve"> Pro </w:t>
            </w:r>
            <w:proofErr w:type="spellStart"/>
            <w:r w:rsidRPr="005C4B51">
              <w:rPr>
                <w:sz w:val="22"/>
                <w:szCs w:val="22"/>
              </w:rPr>
              <w:t>Services</w:t>
            </w:r>
            <w:proofErr w:type="spellEnd"/>
          </w:p>
        </w:tc>
        <w:tc>
          <w:tcPr>
            <w:tcW w:w="1276" w:type="dxa"/>
            <w:gridSpan w:val="2"/>
          </w:tcPr>
          <w:p w14:paraId="460380C7" w14:textId="27EBF153" w:rsidR="000557C5" w:rsidRPr="005C4B51" w:rsidRDefault="000557C5" w:rsidP="000557C5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14. 7. 2021</w:t>
            </w:r>
          </w:p>
        </w:tc>
        <w:tc>
          <w:tcPr>
            <w:tcW w:w="2835" w:type="dxa"/>
          </w:tcPr>
          <w:p w14:paraId="0F703653" w14:textId="36001CDC" w:rsidR="000557C5" w:rsidRPr="005C4B51" w:rsidRDefault="000557C5" w:rsidP="000557C5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0201272292</w:t>
            </w:r>
          </w:p>
        </w:tc>
        <w:tc>
          <w:tcPr>
            <w:tcW w:w="993" w:type="dxa"/>
          </w:tcPr>
          <w:p w14:paraId="5EE0D46F" w14:textId="63602F2D" w:rsidR="000557C5" w:rsidRPr="005C4B51" w:rsidRDefault="000557C5" w:rsidP="000557C5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72428EB2" w14:textId="46DD9196" w:rsidR="000557C5" w:rsidRPr="005C4B51" w:rsidRDefault="005C4B51" w:rsidP="000557C5">
            <w:pPr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14. 7. 2022</w:t>
            </w:r>
          </w:p>
        </w:tc>
      </w:tr>
      <w:tr w:rsidR="000557C5" w:rsidRPr="007A490A" w14:paraId="49673686" w14:textId="77777777" w:rsidTr="00F96E3B">
        <w:tc>
          <w:tcPr>
            <w:tcW w:w="567" w:type="dxa"/>
            <w:vAlign w:val="center"/>
          </w:tcPr>
          <w:p w14:paraId="275C6EA4" w14:textId="77777777" w:rsidR="000557C5" w:rsidRPr="005C4B51" w:rsidRDefault="000557C5" w:rsidP="000557C5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200D53D6" w14:textId="7519952D" w:rsidR="000557C5" w:rsidRPr="005C4B51" w:rsidRDefault="000557C5" w:rsidP="000557C5">
            <w:pPr>
              <w:spacing w:after="80"/>
              <w:jc w:val="left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T-Mobile Czech Republic a.s.</w:t>
            </w:r>
          </w:p>
        </w:tc>
        <w:tc>
          <w:tcPr>
            <w:tcW w:w="1276" w:type="dxa"/>
            <w:gridSpan w:val="2"/>
          </w:tcPr>
          <w:p w14:paraId="3A55EC72" w14:textId="4C7B973C" w:rsidR="000557C5" w:rsidRPr="005C4B51" w:rsidRDefault="005C4B51" w:rsidP="000557C5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14. 7. 2021</w:t>
            </w:r>
          </w:p>
        </w:tc>
        <w:tc>
          <w:tcPr>
            <w:tcW w:w="2835" w:type="dxa"/>
          </w:tcPr>
          <w:p w14:paraId="0D5C91A2" w14:textId="3753FB60" w:rsidR="000557C5" w:rsidRPr="005C4B51" w:rsidRDefault="005C4B51" w:rsidP="000557C5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E35917/21</w:t>
            </w:r>
          </w:p>
        </w:tc>
        <w:tc>
          <w:tcPr>
            <w:tcW w:w="993" w:type="dxa"/>
          </w:tcPr>
          <w:p w14:paraId="334B9A84" w14:textId="55B97DB5" w:rsidR="000557C5" w:rsidRPr="005C4B51" w:rsidRDefault="005C4B51" w:rsidP="000557C5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7673894D" w14:textId="32FF2DFC" w:rsidR="000557C5" w:rsidRPr="005C4B51" w:rsidRDefault="005C4B51" w:rsidP="000557C5">
            <w:pPr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14. 7. 2022</w:t>
            </w:r>
          </w:p>
        </w:tc>
      </w:tr>
      <w:tr w:rsidR="005C4B51" w:rsidRPr="007A490A" w14:paraId="7CEF8DCC" w14:textId="77777777" w:rsidTr="00F96E3B">
        <w:tc>
          <w:tcPr>
            <w:tcW w:w="567" w:type="dxa"/>
            <w:vAlign w:val="center"/>
          </w:tcPr>
          <w:p w14:paraId="17A38DB8" w14:textId="77777777" w:rsidR="005C4B51" w:rsidRPr="005C4B51" w:rsidRDefault="005C4B51" w:rsidP="005C4B5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788099EA" w14:textId="63C68218" w:rsidR="005C4B51" w:rsidRPr="005C4B51" w:rsidRDefault="005C4B51" w:rsidP="005C4B51">
            <w:pPr>
              <w:spacing w:after="80"/>
              <w:jc w:val="left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UCED s.r.o.</w:t>
            </w:r>
          </w:p>
        </w:tc>
        <w:tc>
          <w:tcPr>
            <w:tcW w:w="1276" w:type="dxa"/>
            <w:gridSpan w:val="2"/>
          </w:tcPr>
          <w:p w14:paraId="789DB08C" w14:textId="2DBCE56F" w:rsidR="005C4B51" w:rsidRPr="005C4B51" w:rsidRDefault="005C4B51" w:rsidP="005C4B51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5. 8. 2021</w:t>
            </w:r>
          </w:p>
        </w:tc>
        <w:tc>
          <w:tcPr>
            <w:tcW w:w="2835" w:type="dxa"/>
          </w:tcPr>
          <w:p w14:paraId="548AE584" w14:textId="4411794B" w:rsidR="005C4B51" w:rsidRPr="005C4B51" w:rsidRDefault="005C4B51" w:rsidP="005C4B51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6F93E020" w14:textId="2D9E0C09" w:rsidR="005C4B51" w:rsidRPr="005C4B51" w:rsidRDefault="005C4B51" w:rsidP="005C4B51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170A3067" w14:textId="435A9F98" w:rsidR="005C4B51" w:rsidRPr="005C4B51" w:rsidRDefault="005C4B51" w:rsidP="005C4B51">
            <w:pPr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4. 8. 2022</w:t>
            </w:r>
          </w:p>
        </w:tc>
      </w:tr>
      <w:tr w:rsidR="005C4B51" w:rsidRPr="007A490A" w14:paraId="480E7C3C" w14:textId="77777777" w:rsidTr="00F96E3B">
        <w:tc>
          <w:tcPr>
            <w:tcW w:w="567" w:type="dxa"/>
            <w:vAlign w:val="center"/>
          </w:tcPr>
          <w:p w14:paraId="0D1FB5A9" w14:textId="77777777" w:rsidR="005C4B51" w:rsidRPr="005C4B51" w:rsidRDefault="005C4B51" w:rsidP="005C4B5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1488D343" w14:textId="2597F60B" w:rsidR="005C4B51" w:rsidRPr="005C4B51" w:rsidRDefault="005C4B51" w:rsidP="005C4B51">
            <w:pPr>
              <w:spacing w:after="80"/>
              <w:jc w:val="left"/>
              <w:rPr>
                <w:sz w:val="22"/>
                <w:szCs w:val="22"/>
              </w:rPr>
            </w:pPr>
            <w:proofErr w:type="spellStart"/>
            <w:r w:rsidRPr="005C4B51">
              <w:rPr>
                <w:sz w:val="22"/>
                <w:szCs w:val="22"/>
              </w:rPr>
              <w:t>Veolia</w:t>
            </w:r>
            <w:proofErr w:type="spellEnd"/>
            <w:r w:rsidRPr="005C4B51">
              <w:rPr>
                <w:sz w:val="22"/>
                <w:szCs w:val="22"/>
              </w:rPr>
              <w:t xml:space="preserve"> Energie ČR, a.s.</w:t>
            </w:r>
          </w:p>
        </w:tc>
        <w:tc>
          <w:tcPr>
            <w:tcW w:w="1276" w:type="dxa"/>
            <w:gridSpan w:val="2"/>
          </w:tcPr>
          <w:p w14:paraId="601D7406" w14:textId="1C594ED1" w:rsidR="005C4B51" w:rsidRPr="005C4B51" w:rsidRDefault="005C4B51" w:rsidP="005C4B51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14. 7. 2021</w:t>
            </w:r>
          </w:p>
        </w:tc>
        <w:tc>
          <w:tcPr>
            <w:tcW w:w="2835" w:type="dxa"/>
          </w:tcPr>
          <w:p w14:paraId="64F8FD58" w14:textId="1E31A792" w:rsidR="005C4B51" w:rsidRPr="005C4B51" w:rsidRDefault="005C4B51" w:rsidP="005C4B51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RSMSS/20210714-003/ES</w:t>
            </w:r>
          </w:p>
        </w:tc>
        <w:tc>
          <w:tcPr>
            <w:tcW w:w="993" w:type="dxa"/>
          </w:tcPr>
          <w:p w14:paraId="3F1BF9C7" w14:textId="1B3668C6" w:rsidR="005C4B51" w:rsidRPr="005C4B51" w:rsidRDefault="005C4B51" w:rsidP="005C4B51">
            <w:pPr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ano</w:t>
            </w:r>
          </w:p>
        </w:tc>
        <w:tc>
          <w:tcPr>
            <w:tcW w:w="1276" w:type="dxa"/>
          </w:tcPr>
          <w:p w14:paraId="2F4A14D8" w14:textId="6453E399" w:rsidR="005C4B51" w:rsidRPr="005C4B51" w:rsidRDefault="005C4B51" w:rsidP="005C4B51">
            <w:pPr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14. 7. 2022</w:t>
            </w:r>
          </w:p>
        </w:tc>
      </w:tr>
      <w:tr w:rsidR="005C4B51" w:rsidRPr="007A490A" w14:paraId="4239643E" w14:textId="77777777" w:rsidTr="00F96E3B">
        <w:tc>
          <w:tcPr>
            <w:tcW w:w="567" w:type="dxa"/>
            <w:vAlign w:val="center"/>
          </w:tcPr>
          <w:p w14:paraId="6EC0D47F" w14:textId="77777777" w:rsidR="005C4B51" w:rsidRPr="005C4B51" w:rsidRDefault="005C4B51" w:rsidP="005C4B5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76A51002" w14:textId="67A9C974" w:rsidR="005C4B51" w:rsidRPr="005C4B51" w:rsidRDefault="005C4B51" w:rsidP="005C4B51">
            <w:pPr>
              <w:spacing w:after="80"/>
              <w:jc w:val="left"/>
              <w:rPr>
                <w:sz w:val="22"/>
                <w:szCs w:val="22"/>
              </w:rPr>
            </w:pPr>
            <w:proofErr w:type="spellStart"/>
            <w:r w:rsidRPr="005C4B51">
              <w:rPr>
                <w:sz w:val="22"/>
                <w:szCs w:val="22"/>
              </w:rPr>
              <w:t>Veolia</w:t>
            </w:r>
            <w:proofErr w:type="spellEnd"/>
            <w:r w:rsidRPr="005C4B51">
              <w:rPr>
                <w:sz w:val="22"/>
                <w:szCs w:val="22"/>
              </w:rPr>
              <w:t xml:space="preserve"> Průmyslové služby ČR, a.s.</w:t>
            </w:r>
          </w:p>
        </w:tc>
        <w:tc>
          <w:tcPr>
            <w:tcW w:w="1276" w:type="dxa"/>
            <w:gridSpan w:val="2"/>
          </w:tcPr>
          <w:p w14:paraId="356410F1" w14:textId="74525628" w:rsidR="005C4B51" w:rsidRPr="005C4B51" w:rsidRDefault="005C4B51" w:rsidP="005C4B51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14. 7. 2021</w:t>
            </w:r>
          </w:p>
        </w:tc>
        <w:tc>
          <w:tcPr>
            <w:tcW w:w="2835" w:type="dxa"/>
          </w:tcPr>
          <w:p w14:paraId="5AEABCE6" w14:textId="36923B73" w:rsidR="005C4B51" w:rsidRPr="005C4B51" w:rsidRDefault="005C4B51" w:rsidP="005C4B51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VPS/20210714-001/ES</w:t>
            </w:r>
          </w:p>
        </w:tc>
        <w:tc>
          <w:tcPr>
            <w:tcW w:w="993" w:type="dxa"/>
          </w:tcPr>
          <w:p w14:paraId="7A5DAB1A" w14:textId="463802A7" w:rsidR="005C4B51" w:rsidRPr="005C4B51" w:rsidRDefault="005C4B51" w:rsidP="005C4B51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ne</w:t>
            </w:r>
          </w:p>
        </w:tc>
        <w:tc>
          <w:tcPr>
            <w:tcW w:w="1276" w:type="dxa"/>
          </w:tcPr>
          <w:p w14:paraId="767A05B2" w14:textId="62294D9C" w:rsidR="005C4B51" w:rsidRPr="005C4B51" w:rsidRDefault="005C4B51" w:rsidP="005C4B51">
            <w:pPr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14. 7. 2022</w:t>
            </w:r>
          </w:p>
        </w:tc>
      </w:tr>
      <w:tr w:rsidR="005C4B51" w:rsidRPr="007A490A" w14:paraId="1FF07F09" w14:textId="77777777" w:rsidTr="00F96E3B">
        <w:tc>
          <w:tcPr>
            <w:tcW w:w="567" w:type="dxa"/>
            <w:vAlign w:val="center"/>
          </w:tcPr>
          <w:p w14:paraId="2EC76BA0" w14:textId="77777777" w:rsidR="005C4B51" w:rsidRPr="005C4B51" w:rsidRDefault="005C4B51" w:rsidP="005C4B5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37EF657B" w14:textId="0E09BC42" w:rsidR="005C4B51" w:rsidRPr="005C4B51" w:rsidRDefault="005C4B51" w:rsidP="005C4B51">
            <w:pPr>
              <w:spacing w:after="80"/>
              <w:jc w:val="left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Vodafone Czech Republic a.s.</w:t>
            </w:r>
          </w:p>
        </w:tc>
        <w:tc>
          <w:tcPr>
            <w:tcW w:w="1276" w:type="dxa"/>
            <w:gridSpan w:val="2"/>
          </w:tcPr>
          <w:p w14:paraId="1DEBF8E6" w14:textId="66AFBD86" w:rsidR="005C4B51" w:rsidRPr="005C4B51" w:rsidRDefault="005C4B51" w:rsidP="005C4B51">
            <w:pPr>
              <w:tabs>
                <w:tab w:val="center" w:pos="568"/>
              </w:tabs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16. 7. 2021</w:t>
            </w:r>
          </w:p>
        </w:tc>
        <w:tc>
          <w:tcPr>
            <w:tcW w:w="2835" w:type="dxa"/>
          </w:tcPr>
          <w:p w14:paraId="37A59EF1" w14:textId="461D972A" w:rsidR="005C4B51" w:rsidRPr="005C4B51" w:rsidRDefault="005C4B51" w:rsidP="005C4B51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210714-0758314631</w:t>
            </w:r>
          </w:p>
        </w:tc>
        <w:tc>
          <w:tcPr>
            <w:tcW w:w="993" w:type="dxa"/>
          </w:tcPr>
          <w:p w14:paraId="17FCB0F4" w14:textId="15CE31F6" w:rsidR="005C4B51" w:rsidRPr="005C4B51" w:rsidRDefault="005C4B51" w:rsidP="005C4B51">
            <w:pPr>
              <w:spacing w:after="80"/>
              <w:ind w:hanging="34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ano</w:t>
            </w:r>
          </w:p>
        </w:tc>
        <w:tc>
          <w:tcPr>
            <w:tcW w:w="1276" w:type="dxa"/>
          </w:tcPr>
          <w:p w14:paraId="7E4E611D" w14:textId="3EEC0D14" w:rsidR="005C4B51" w:rsidRPr="005C4B51" w:rsidRDefault="005C4B51" w:rsidP="005C4B51">
            <w:pPr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16. 7. 2022</w:t>
            </w:r>
          </w:p>
        </w:tc>
      </w:tr>
    </w:tbl>
    <w:p w14:paraId="5B7154DB" w14:textId="77777777" w:rsidR="00167986" w:rsidRPr="007A490A" w:rsidRDefault="00167986" w:rsidP="00167986">
      <w:pPr>
        <w:jc w:val="center"/>
        <w:rPr>
          <w:color w:val="FF0000"/>
        </w:rPr>
      </w:pPr>
      <w:r w:rsidRPr="007A490A">
        <w:rPr>
          <w:color w:val="FF0000"/>
        </w:rPr>
        <w:br w:type="page"/>
      </w:r>
    </w:p>
    <w:p w14:paraId="25D14115" w14:textId="77777777" w:rsidR="00167986" w:rsidRPr="008C6DB5" w:rsidRDefault="00167986" w:rsidP="00167986">
      <w:pPr>
        <w:jc w:val="center"/>
        <w:rPr>
          <w:sz w:val="52"/>
          <w:szCs w:val="52"/>
          <w:u w:val="single"/>
        </w:rPr>
      </w:pPr>
      <w:r w:rsidRPr="008C6DB5">
        <w:rPr>
          <w:sz w:val="52"/>
          <w:szCs w:val="52"/>
          <w:u w:val="single"/>
        </w:rPr>
        <w:lastRenderedPageBreak/>
        <w:t xml:space="preserve">E2 STANOVISKA SPRÁVCŮ INŽENÝRSKÝCH SÍTÍ A DOSS K PROJEKTOVÉ DOKUMENTACI </w:t>
      </w:r>
    </w:p>
    <w:p w14:paraId="67BA8F34" w14:textId="77777777" w:rsidR="00167986" w:rsidRPr="007A490A" w:rsidRDefault="00167986" w:rsidP="00167986">
      <w:pPr>
        <w:jc w:val="center"/>
        <w:rPr>
          <w:color w:val="FF0000"/>
        </w:rPr>
      </w:pPr>
    </w:p>
    <w:tbl>
      <w:tblPr>
        <w:tblW w:w="1013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3260"/>
        <w:gridCol w:w="1490"/>
        <w:gridCol w:w="2976"/>
        <w:gridCol w:w="1346"/>
      </w:tblGrid>
      <w:tr w:rsidR="007A490A" w:rsidRPr="007A490A" w14:paraId="3D32B45E" w14:textId="77777777" w:rsidTr="00F96E3B">
        <w:tc>
          <w:tcPr>
            <w:tcW w:w="1063" w:type="dxa"/>
            <w:shd w:val="pct15" w:color="auto" w:fill="auto"/>
          </w:tcPr>
          <w:p w14:paraId="7B14B027" w14:textId="77777777" w:rsidR="00167986" w:rsidRPr="005C4B51" w:rsidRDefault="00167986" w:rsidP="00F96E3B">
            <w:pPr>
              <w:ind w:hanging="80"/>
              <w:jc w:val="center"/>
              <w:rPr>
                <w:b/>
                <w:bCs/>
              </w:rPr>
            </w:pPr>
            <w:r w:rsidRPr="005C4B51">
              <w:rPr>
                <w:b/>
                <w:bCs/>
              </w:rPr>
              <w:t>Pořadové číslo</w:t>
            </w:r>
          </w:p>
        </w:tc>
        <w:tc>
          <w:tcPr>
            <w:tcW w:w="3260" w:type="dxa"/>
            <w:shd w:val="pct15" w:color="auto" w:fill="auto"/>
            <w:vAlign w:val="center"/>
          </w:tcPr>
          <w:p w14:paraId="63B6C871" w14:textId="77777777" w:rsidR="00167986" w:rsidRPr="005C4B51" w:rsidRDefault="00167986" w:rsidP="00F96E3B">
            <w:pPr>
              <w:ind w:hanging="80"/>
              <w:jc w:val="center"/>
              <w:rPr>
                <w:b/>
              </w:rPr>
            </w:pPr>
            <w:r w:rsidRPr="005C4B51">
              <w:rPr>
                <w:b/>
                <w:bCs/>
              </w:rPr>
              <w:t>Organizace</w:t>
            </w:r>
          </w:p>
        </w:tc>
        <w:tc>
          <w:tcPr>
            <w:tcW w:w="1490" w:type="dxa"/>
            <w:shd w:val="pct15" w:color="auto" w:fill="auto"/>
            <w:vAlign w:val="center"/>
          </w:tcPr>
          <w:p w14:paraId="7634960D" w14:textId="77777777" w:rsidR="00167986" w:rsidRPr="005C4B51" w:rsidRDefault="00167986" w:rsidP="00F96E3B">
            <w:pPr>
              <w:ind w:hanging="80"/>
              <w:jc w:val="center"/>
              <w:rPr>
                <w:b/>
                <w:bCs/>
              </w:rPr>
            </w:pPr>
            <w:r w:rsidRPr="005C4B51">
              <w:rPr>
                <w:b/>
                <w:bCs/>
              </w:rPr>
              <w:t>Datum</w:t>
            </w:r>
          </w:p>
        </w:tc>
        <w:tc>
          <w:tcPr>
            <w:tcW w:w="2976" w:type="dxa"/>
            <w:shd w:val="pct15" w:color="auto" w:fill="auto"/>
            <w:vAlign w:val="center"/>
          </w:tcPr>
          <w:p w14:paraId="5A6D6C5A" w14:textId="77777777" w:rsidR="00167986" w:rsidRPr="005C4B51" w:rsidRDefault="00167986" w:rsidP="00F96E3B">
            <w:pPr>
              <w:ind w:hanging="34"/>
              <w:jc w:val="center"/>
              <w:rPr>
                <w:b/>
                <w:bCs/>
              </w:rPr>
            </w:pPr>
            <w:r w:rsidRPr="005C4B51">
              <w:rPr>
                <w:b/>
                <w:bCs/>
              </w:rPr>
              <w:t>č. j./ zn.</w:t>
            </w:r>
          </w:p>
        </w:tc>
        <w:tc>
          <w:tcPr>
            <w:tcW w:w="1346" w:type="dxa"/>
            <w:shd w:val="pct15" w:color="auto" w:fill="auto"/>
          </w:tcPr>
          <w:p w14:paraId="32E2ADCF" w14:textId="77777777" w:rsidR="00167986" w:rsidRPr="005C4B51" w:rsidRDefault="00167986" w:rsidP="00F96E3B">
            <w:pPr>
              <w:ind w:hanging="34"/>
              <w:jc w:val="center"/>
              <w:rPr>
                <w:b/>
                <w:bCs/>
              </w:rPr>
            </w:pPr>
            <w:r w:rsidRPr="005C4B51">
              <w:rPr>
                <w:b/>
                <w:bCs/>
              </w:rPr>
              <w:t>Platnost</w:t>
            </w:r>
          </w:p>
        </w:tc>
      </w:tr>
      <w:tr w:rsidR="007A490A" w:rsidRPr="007A490A" w14:paraId="3A822A15" w14:textId="77777777" w:rsidTr="00F96E3B">
        <w:trPr>
          <w:trHeight w:val="522"/>
        </w:trPr>
        <w:tc>
          <w:tcPr>
            <w:tcW w:w="10135" w:type="dxa"/>
            <w:gridSpan w:val="5"/>
            <w:vAlign w:val="center"/>
          </w:tcPr>
          <w:p w14:paraId="5D3E4FA4" w14:textId="77777777" w:rsidR="00167986" w:rsidRPr="005C4B51" w:rsidRDefault="00167986" w:rsidP="00F96E3B">
            <w:pPr>
              <w:ind w:hanging="80"/>
              <w:jc w:val="center"/>
              <w:rPr>
                <w:b/>
                <w:bCs/>
              </w:rPr>
            </w:pPr>
            <w:r w:rsidRPr="005C4B51">
              <w:rPr>
                <w:b/>
                <w:bCs/>
              </w:rPr>
              <w:t xml:space="preserve">Stanoviska správců inženýrských sítí a DOSS k projektové dokumentaci </w:t>
            </w:r>
          </w:p>
        </w:tc>
      </w:tr>
      <w:tr w:rsidR="007A490A" w:rsidRPr="007A490A" w14:paraId="3DEAF69F" w14:textId="77777777" w:rsidTr="00F96E3B">
        <w:tc>
          <w:tcPr>
            <w:tcW w:w="1063" w:type="dxa"/>
            <w:vAlign w:val="center"/>
          </w:tcPr>
          <w:p w14:paraId="2E9549DC" w14:textId="77777777" w:rsidR="00167986" w:rsidRPr="005C4B51" w:rsidRDefault="00167986" w:rsidP="00167986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303F5BC8" w14:textId="77777777" w:rsidR="00167986" w:rsidRPr="005C4B51" w:rsidRDefault="00167986" w:rsidP="00F96E3B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5C4B51">
              <w:rPr>
                <w:rFonts w:ascii="Calibri" w:hAnsi="Calibri"/>
                <w:sz w:val="22"/>
                <w:szCs w:val="22"/>
              </w:rPr>
              <w:t>CETIN</w:t>
            </w:r>
          </w:p>
        </w:tc>
        <w:tc>
          <w:tcPr>
            <w:tcW w:w="1490" w:type="dxa"/>
          </w:tcPr>
          <w:p w14:paraId="09B0DFDA" w14:textId="3DC376B1" w:rsidR="00167986" w:rsidRPr="00126103" w:rsidRDefault="005C4B51" w:rsidP="00F96E3B">
            <w:pPr>
              <w:spacing w:after="80"/>
              <w:jc w:val="center"/>
              <w:rPr>
                <w:sz w:val="22"/>
                <w:szCs w:val="22"/>
              </w:rPr>
            </w:pPr>
            <w:r w:rsidRPr="005C4B51">
              <w:rPr>
                <w:sz w:val="22"/>
                <w:szCs w:val="22"/>
              </w:rPr>
              <w:t>4. 10. 2021</w:t>
            </w:r>
          </w:p>
        </w:tc>
        <w:tc>
          <w:tcPr>
            <w:tcW w:w="2976" w:type="dxa"/>
          </w:tcPr>
          <w:p w14:paraId="618859A7" w14:textId="33332D06" w:rsidR="00167986" w:rsidRPr="005C4B51" w:rsidRDefault="005C4B51" w:rsidP="00F96E3B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5C4B51">
              <w:rPr>
                <w:rFonts w:ascii="Calibri" w:hAnsi="Calibri"/>
                <w:sz w:val="22"/>
                <w:szCs w:val="22"/>
              </w:rPr>
              <w:t>810209/21</w:t>
            </w:r>
          </w:p>
        </w:tc>
        <w:tc>
          <w:tcPr>
            <w:tcW w:w="1346" w:type="dxa"/>
          </w:tcPr>
          <w:p w14:paraId="46E442FE" w14:textId="35D62676" w:rsidR="00167986" w:rsidRPr="005C4B51" w:rsidRDefault="005C4B51" w:rsidP="00F96E3B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4B4539">
              <w:rPr>
                <w:rFonts w:ascii="Calibri" w:hAnsi="Calibri"/>
                <w:sz w:val="22"/>
                <w:szCs w:val="22"/>
              </w:rPr>
              <w:t>4. 10. 2023</w:t>
            </w:r>
          </w:p>
        </w:tc>
      </w:tr>
      <w:tr w:rsidR="007A490A" w:rsidRPr="007A490A" w14:paraId="7131453A" w14:textId="77777777" w:rsidTr="00F96E3B">
        <w:tc>
          <w:tcPr>
            <w:tcW w:w="1063" w:type="dxa"/>
            <w:vAlign w:val="center"/>
          </w:tcPr>
          <w:p w14:paraId="7A03FE43" w14:textId="77777777" w:rsidR="00167986" w:rsidRPr="000B363E" w:rsidRDefault="00167986" w:rsidP="00167986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063E3BA4" w14:textId="77777777" w:rsidR="00167986" w:rsidRPr="000B363E" w:rsidRDefault="00167986" w:rsidP="00F96E3B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0B363E">
              <w:rPr>
                <w:rFonts w:ascii="Calibri" w:hAnsi="Calibri"/>
                <w:sz w:val="22"/>
                <w:szCs w:val="22"/>
              </w:rPr>
              <w:t>ČEZ Distribuce</w:t>
            </w:r>
          </w:p>
        </w:tc>
        <w:tc>
          <w:tcPr>
            <w:tcW w:w="1490" w:type="dxa"/>
          </w:tcPr>
          <w:p w14:paraId="1C82BA41" w14:textId="1FCB0C78" w:rsidR="00167986" w:rsidRPr="00126103" w:rsidRDefault="005C4B51" w:rsidP="00F96E3B">
            <w:pPr>
              <w:spacing w:after="80"/>
              <w:jc w:val="center"/>
              <w:rPr>
                <w:sz w:val="22"/>
                <w:szCs w:val="22"/>
              </w:rPr>
            </w:pPr>
            <w:r w:rsidRPr="00126103">
              <w:rPr>
                <w:sz w:val="22"/>
                <w:szCs w:val="22"/>
              </w:rPr>
              <w:t>5</w:t>
            </w:r>
            <w:r w:rsidR="00167986" w:rsidRPr="00126103">
              <w:rPr>
                <w:sz w:val="22"/>
                <w:szCs w:val="22"/>
              </w:rPr>
              <w:t xml:space="preserve">. </w:t>
            </w:r>
            <w:r w:rsidRPr="00126103">
              <w:rPr>
                <w:sz w:val="22"/>
                <w:szCs w:val="22"/>
              </w:rPr>
              <w:t>10</w:t>
            </w:r>
            <w:r w:rsidR="00167986" w:rsidRPr="00126103">
              <w:rPr>
                <w:sz w:val="22"/>
                <w:szCs w:val="22"/>
              </w:rPr>
              <w:t>. 2021</w:t>
            </w:r>
          </w:p>
        </w:tc>
        <w:tc>
          <w:tcPr>
            <w:tcW w:w="2976" w:type="dxa"/>
          </w:tcPr>
          <w:p w14:paraId="5E300184" w14:textId="3F60C301" w:rsidR="00167986" w:rsidRPr="000B363E" w:rsidRDefault="005C4B51" w:rsidP="00F96E3B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0B363E">
              <w:rPr>
                <w:rFonts w:ascii="Calibri" w:hAnsi="Calibri"/>
                <w:sz w:val="22"/>
                <w:szCs w:val="22"/>
              </w:rPr>
              <w:t>001118908669</w:t>
            </w:r>
          </w:p>
        </w:tc>
        <w:tc>
          <w:tcPr>
            <w:tcW w:w="1346" w:type="dxa"/>
          </w:tcPr>
          <w:p w14:paraId="72B6FDBE" w14:textId="7DAE1882" w:rsidR="00167986" w:rsidRPr="000B363E" w:rsidRDefault="005C4B51" w:rsidP="00F96E3B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0B363E">
              <w:rPr>
                <w:rFonts w:ascii="Calibri" w:hAnsi="Calibri"/>
                <w:sz w:val="22"/>
                <w:szCs w:val="22"/>
              </w:rPr>
              <w:t>5</w:t>
            </w:r>
            <w:r w:rsidR="00167986" w:rsidRPr="000B363E">
              <w:rPr>
                <w:rFonts w:ascii="Calibri" w:hAnsi="Calibri"/>
                <w:sz w:val="22"/>
                <w:szCs w:val="22"/>
              </w:rPr>
              <w:t xml:space="preserve">. </w:t>
            </w:r>
            <w:r w:rsidRPr="000B363E">
              <w:rPr>
                <w:rFonts w:ascii="Calibri" w:hAnsi="Calibri"/>
                <w:sz w:val="22"/>
                <w:szCs w:val="22"/>
              </w:rPr>
              <w:t>10</w:t>
            </w:r>
            <w:r w:rsidR="00167986" w:rsidRPr="000B363E">
              <w:rPr>
                <w:rFonts w:ascii="Calibri" w:hAnsi="Calibri"/>
                <w:sz w:val="22"/>
                <w:szCs w:val="22"/>
              </w:rPr>
              <w:t>. 2022</w:t>
            </w:r>
          </w:p>
        </w:tc>
      </w:tr>
      <w:tr w:rsidR="005C4B51" w:rsidRPr="007A490A" w14:paraId="0FD91B82" w14:textId="77777777" w:rsidTr="00F96E3B">
        <w:tc>
          <w:tcPr>
            <w:tcW w:w="1063" w:type="dxa"/>
            <w:vAlign w:val="center"/>
          </w:tcPr>
          <w:p w14:paraId="0A39AECB" w14:textId="77777777" w:rsidR="005C4B51" w:rsidRPr="000B363E" w:rsidRDefault="005C4B51" w:rsidP="005C4B5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61F36ACD" w14:textId="5415ECF5" w:rsidR="005C4B51" w:rsidRPr="000B363E" w:rsidRDefault="005C4B51" w:rsidP="005C4B51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0B363E">
              <w:rPr>
                <w:rFonts w:ascii="Calibri" w:hAnsi="Calibri"/>
                <w:sz w:val="22"/>
                <w:szCs w:val="22"/>
              </w:rPr>
              <w:t>Gasnet</w:t>
            </w:r>
            <w:proofErr w:type="spellEnd"/>
          </w:p>
        </w:tc>
        <w:tc>
          <w:tcPr>
            <w:tcW w:w="1490" w:type="dxa"/>
          </w:tcPr>
          <w:p w14:paraId="52551822" w14:textId="7D8712E3" w:rsidR="005C4B51" w:rsidRPr="00126103" w:rsidRDefault="000B363E" w:rsidP="005C4B51">
            <w:pPr>
              <w:spacing w:after="80"/>
              <w:jc w:val="center"/>
              <w:rPr>
                <w:sz w:val="22"/>
                <w:szCs w:val="22"/>
              </w:rPr>
            </w:pPr>
            <w:r w:rsidRPr="000B363E">
              <w:rPr>
                <w:sz w:val="22"/>
                <w:szCs w:val="22"/>
              </w:rPr>
              <w:t>4. 10. 2021</w:t>
            </w:r>
          </w:p>
        </w:tc>
        <w:tc>
          <w:tcPr>
            <w:tcW w:w="2976" w:type="dxa"/>
          </w:tcPr>
          <w:p w14:paraId="258BAC24" w14:textId="5C62FE9A" w:rsidR="005C4B51" w:rsidRPr="000B363E" w:rsidRDefault="000B363E" w:rsidP="005C4B5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F77115">
              <w:rPr>
                <w:rFonts w:ascii="Calibri" w:hAnsi="Calibri"/>
                <w:sz w:val="22"/>
                <w:szCs w:val="22"/>
              </w:rPr>
              <w:t>5002474081</w:t>
            </w:r>
          </w:p>
        </w:tc>
        <w:tc>
          <w:tcPr>
            <w:tcW w:w="1346" w:type="dxa"/>
          </w:tcPr>
          <w:p w14:paraId="7A57A81B" w14:textId="5D014E0E" w:rsidR="005C4B51" w:rsidRPr="000B363E" w:rsidRDefault="000B363E" w:rsidP="005C4B5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4B4539">
              <w:rPr>
                <w:rFonts w:ascii="Calibri" w:hAnsi="Calibri"/>
                <w:sz w:val="22"/>
                <w:szCs w:val="22"/>
              </w:rPr>
              <w:t>4. 10. 2023</w:t>
            </w:r>
          </w:p>
        </w:tc>
      </w:tr>
      <w:tr w:rsidR="005C4B51" w:rsidRPr="007A490A" w14:paraId="3E58BEE4" w14:textId="77777777" w:rsidTr="00F96E3B">
        <w:tc>
          <w:tcPr>
            <w:tcW w:w="1063" w:type="dxa"/>
            <w:vAlign w:val="center"/>
          </w:tcPr>
          <w:p w14:paraId="1700FBE8" w14:textId="77777777" w:rsidR="005C4B51" w:rsidRPr="000B363E" w:rsidRDefault="005C4B51" w:rsidP="005C4B5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1BCCB72B" w14:textId="00B1EACF" w:rsidR="005C4B51" w:rsidRPr="000B363E" w:rsidRDefault="005C4B51" w:rsidP="005C4B51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0B363E">
              <w:rPr>
                <w:rFonts w:ascii="Calibri" w:hAnsi="Calibri"/>
                <w:sz w:val="22"/>
                <w:szCs w:val="22"/>
              </w:rPr>
              <w:t>Hasičský záchranný sbor MSK</w:t>
            </w:r>
          </w:p>
        </w:tc>
        <w:tc>
          <w:tcPr>
            <w:tcW w:w="1490" w:type="dxa"/>
          </w:tcPr>
          <w:p w14:paraId="179BB5D4" w14:textId="204F8C80" w:rsidR="005C4B51" w:rsidRPr="00126103" w:rsidRDefault="000B363E" w:rsidP="005C4B51">
            <w:pPr>
              <w:spacing w:after="80"/>
              <w:jc w:val="center"/>
              <w:rPr>
                <w:sz w:val="22"/>
                <w:szCs w:val="22"/>
              </w:rPr>
            </w:pPr>
            <w:r w:rsidRPr="00126103">
              <w:rPr>
                <w:sz w:val="22"/>
                <w:szCs w:val="22"/>
              </w:rPr>
              <w:t>25</w:t>
            </w:r>
            <w:r w:rsidR="005C4B51" w:rsidRPr="00126103">
              <w:rPr>
                <w:sz w:val="22"/>
                <w:szCs w:val="22"/>
              </w:rPr>
              <w:t>. 1</w:t>
            </w:r>
            <w:r w:rsidRPr="00126103">
              <w:rPr>
                <w:sz w:val="22"/>
                <w:szCs w:val="22"/>
              </w:rPr>
              <w:t>0</w:t>
            </w:r>
            <w:r w:rsidR="005C4B51" w:rsidRPr="00126103">
              <w:rPr>
                <w:sz w:val="22"/>
                <w:szCs w:val="22"/>
              </w:rPr>
              <w:t>. 202</w:t>
            </w:r>
            <w:r w:rsidRPr="00126103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</w:tcPr>
          <w:p w14:paraId="4B9B4B40" w14:textId="25AF3D2D" w:rsidR="005C4B51" w:rsidRPr="000B363E" w:rsidRDefault="005C4B51" w:rsidP="005C4B5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0B363E">
              <w:rPr>
                <w:rFonts w:ascii="Calibri" w:hAnsi="Calibri"/>
                <w:sz w:val="22"/>
                <w:szCs w:val="22"/>
              </w:rPr>
              <w:t>HSOS-</w:t>
            </w:r>
            <w:r w:rsidR="000B363E" w:rsidRPr="000B363E">
              <w:rPr>
                <w:rFonts w:ascii="Calibri" w:hAnsi="Calibri"/>
                <w:sz w:val="22"/>
                <w:szCs w:val="22"/>
              </w:rPr>
              <w:t>8816</w:t>
            </w:r>
            <w:r w:rsidRPr="000B363E">
              <w:rPr>
                <w:rFonts w:ascii="Calibri" w:hAnsi="Calibri"/>
                <w:sz w:val="22"/>
                <w:szCs w:val="22"/>
              </w:rPr>
              <w:t>-2/202</w:t>
            </w:r>
            <w:r w:rsidR="000B363E" w:rsidRPr="000B363E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346" w:type="dxa"/>
          </w:tcPr>
          <w:p w14:paraId="1FA2A9CC" w14:textId="3BCA5408" w:rsidR="005C4B51" w:rsidRPr="000B363E" w:rsidRDefault="005C4B51" w:rsidP="005C4B5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0B363E">
              <w:rPr>
                <w:rFonts w:ascii="Calibri" w:hAnsi="Calibri"/>
                <w:sz w:val="22"/>
                <w:szCs w:val="22"/>
              </w:rPr>
              <w:t>neuvedeno</w:t>
            </w:r>
          </w:p>
        </w:tc>
      </w:tr>
      <w:tr w:rsidR="005C4B51" w:rsidRPr="007A490A" w14:paraId="4000BA7E" w14:textId="77777777" w:rsidTr="00F96E3B">
        <w:tc>
          <w:tcPr>
            <w:tcW w:w="1063" w:type="dxa"/>
            <w:vAlign w:val="center"/>
          </w:tcPr>
          <w:p w14:paraId="6DA00B1D" w14:textId="77777777" w:rsidR="005C4B51" w:rsidRPr="000B363E" w:rsidRDefault="005C4B51" w:rsidP="005C4B5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2FD75305" w14:textId="5C068ECC" w:rsidR="005C4B51" w:rsidRPr="000B363E" w:rsidRDefault="005C4B51" w:rsidP="005C4B51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0B363E">
              <w:rPr>
                <w:rFonts w:ascii="Calibri" w:hAnsi="Calibri"/>
                <w:sz w:val="22"/>
                <w:szCs w:val="22"/>
              </w:rPr>
              <w:t>Krajská hygienická stanice MSK</w:t>
            </w:r>
          </w:p>
        </w:tc>
        <w:tc>
          <w:tcPr>
            <w:tcW w:w="1490" w:type="dxa"/>
          </w:tcPr>
          <w:p w14:paraId="7298A77A" w14:textId="4021FDC4" w:rsidR="005C4B51" w:rsidRPr="00126103" w:rsidRDefault="000B363E" w:rsidP="005C4B51">
            <w:pPr>
              <w:spacing w:after="80"/>
              <w:jc w:val="center"/>
              <w:rPr>
                <w:sz w:val="22"/>
                <w:szCs w:val="22"/>
              </w:rPr>
            </w:pPr>
            <w:r w:rsidRPr="00126103">
              <w:rPr>
                <w:sz w:val="22"/>
                <w:szCs w:val="22"/>
              </w:rPr>
              <w:t>19. 10. 2021</w:t>
            </w:r>
          </w:p>
        </w:tc>
        <w:tc>
          <w:tcPr>
            <w:tcW w:w="2976" w:type="dxa"/>
          </w:tcPr>
          <w:p w14:paraId="655DEA28" w14:textId="66C33831" w:rsidR="005C4B51" w:rsidRPr="000B363E" w:rsidRDefault="005C4B51" w:rsidP="005C4B5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0B363E">
              <w:rPr>
                <w:rFonts w:ascii="Calibri" w:hAnsi="Calibri"/>
                <w:sz w:val="22"/>
                <w:szCs w:val="22"/>
              </w:rPr>
              <w:t xml:space="preserve"> KHSMS </w:t>
            </w:r>
            <w:r w:rsidR="000B363E" w:rsidRPr="000B363E">
              <w:rPr>
                <w:rFonts w:ascii="Calibri" w:hAnsi="Calibri"/>
                <w:sz w:val="22"/>
                <w:szCs w:val="22"/>
              </w:rPr>
              <w:t>81191</w:t>
            </w:r>
            <w:r w:rsidRPr="000B363E">
              <w:rPr>
                <w:rFonts w:ascii="Calibri" w:hAnsi="Calibri"/>
                <w:sz w:val="22"/>
                <w:szCs w:val="22"/>
              </w:rPr>
              <w:t>/202</w:t>
            </w:r>
            <w:r w:rsidR="000B363E" w:rsidRPr="000B363E">
              <w:rPr>
                <w:rFonts w:ascii="Calibri" w:hAnsi="Calibri"/>
                <w:sz w:val="22"/>
                <w:szCs w:val="22"/>
              </w:rPr>
              <w:t>1</w:t>
            </w:r>
            <w:r w:rsidRPr="000B363E">
              <w:rPr>
                <w:rFonts w:ascii="Calibri" w:hAnsi="Calibri"/>
                <w:sz w:val="22"/>
                <w:szCs w:val="22"/>
              </w:rPr>
              <w:t>/OV/HOK</w:t>
            </w:r>
          </w:p>
        </w:tc>
        <w:tc>
          <w:tcPr>
            <w:tcW w:w="1346" w:type="dxa"/>
          </w:tcPr>
          <w:p w14:paraId="5EECDDAA" w14:textId="2F102210" w:rsidR="005C4B51" w:rsidRPr="000B363E" w:rsidRDefault="005C4B51" w:rsidP="005C4B5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0B363E">
              <w:rPr>
                <w:rFonts w:ascii="Calibri" w:hAnsi="Calibri"/>
                <w:sz w:val="22"/>
                <w:szCs w:val="22"/>
              </w:rPr>
              <w:t>neuvedeno</w:t>
            </w:r>
          </w:p>
        </w:tc>
      </w:tr>
      <w:tr w:rsidR="000B363E" w:rsidRPr="007A490A" w14:paraId="07F8E08F" w14:textId="77777777" w:rsidTr="00F96E3B">
        <w:tc>
          <w:tcPr>
            <w:tcW w:w="1063" w:type="dxa"/>
            <w:vAlign w:val="center"/>
          </w:tcPr>
          <w:p w14:paraId="76FF57A6" w14:textId="77777777" w:rsidR="000B363E" w:rsidRPr="000B363E" w:rsidRDefault="000B363E" w:rsidP="000B363E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3CD28061" w14:textId="3BC98D9A" w:rsidR="000B363E" w:rsidRPr="000B363E" w:rsidRDefault="000B363E" w:rsidP="000B363E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0B363E">
              <w:rPr>
                <w:rFonts w:ascii="Calibri" w:hAnsi="Calibri"/>
                <w:sz w:val="22"/>
                <w:szCs w:val="22"/>
              </w:rPr>
              <w:t xml:space="preserve">Krajský úřad </w:t>
            </w:r>
            <w:proofErr w:type="gramStart"/>
            <w:r w:rsidRPr="000B363E">
              <w:rPr>
                <w:rFonts w:ascii="Calibri" w:hAnsi="Calibri"/>
                <w:sz w:val="22"/>
                <w:szCs w:val="22"/>
              </w:rPr>
              <w:t xml:space="preserve">MSK - </w:t>
            </w:r>
            <w:proofErr w:type="spellStart"/>
            <w:r w:rsidRPr="000B363E">
              <w:rPr>
                <w:rFonts w:ascii="Calibri" w:hAnsi="Calibri"/>
                <w:sz w:val="22"/>
                <w:szCs w:val="22"/>
              </w:rPr>
              <w:t>OŽPaZ</w:t>
            </w:r>
            <w:proofErr w:type="spellEnd"/>
            <w:proofErr w:type="gramEnd"/>
          </w:p>
        </w:tc>
        <w:tc>
          <w:tcPr>
            <w:tcW w:w="1490" w:type="dxa"/>
          </w:tcPr>
          <w:p w14:paraId="7293D37D" w14:textId="3E4A2FED" w:rsidR="000B363E" w:rsidRPr="00126103" w:rsidRDefault="000B363E" w:rsidP="000B363E">
            <w:pPr>
              <w:spacing w:after="80"/>
              <w:jc w:val="center"/>
              <w:rPr>
                <w:sz w:val="22"/>
                <w:szCs w:val="22"/>
              </w:rPr>
            </w:pPr>
            <w:r w:rsidRPr="00126103">
              <w:rPr>
                <w:sz w:val="22"/>
                <w:szCs w:val="22"/>
              </w:rPr>
              <w:t>1. 11. 2021</w:t>
            </w:r>
          </w:p>
        </w:tc>
        <w:tc>
          <w:tcPr>
            <w:tcW w:w="2976" w:type="dxa"/>
          </w:tcPr>
          <w:p w14:paraId="2C2562D7" w14:textId="3F1D6EEA" w:rsidR="000B363E" w:rsidRPr="000B363E" w:rsidRDefault="000B363E" w:rsidP="000B363E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126103">
              <w:rPr>
                <w:rFonts w:ascii="Calibri" w:hAnsi="Calibri"/>
                <w:sz w:val="22"/>
                <w:szCs w:val="22"/>
              </w:rPr>
              <w:t>ŽPZ/22282/2021/Kra 205.3 S10N</w:t>
            </w:r>
          </w:p>
        </w:tc>
        <w:tc>
          <w:tcPr>
            <w:tcW w:w="1346" w:type="dxa"/>
          </w:tcPr>
          <w:p w14:paraId="314D9278" w14:textId="6734DC59" w:rsidR="000B363E" w:rsidRPr="000B363E" w:rsidRDefault="000B363E" w:rsidP="000B363E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0B363E">
              <w:rPr>
                <w:rFonts w:ascii="Calibri" w:hAnsi="Calibri"/>
                <w:sz w:val="22"/>
                <w:szCs w:val="22"/>
              </w:rPr>
              <w:t>neuvedeno</w:t>
            </w:r>
          </w:p>
        </w:tc>
      </w:tr>
      <w:tr w:rsidR="000B363E" w:rsidRPr="007A490A" w14:paraId="67930C24" w14:textId="77777777" w:rsidTr="00F96E3B">
        <w:tc>
          <w:tcPr>
            <w:tcW w:w="1063" w:type="dxa"/>
            <w:vAlign w:val="center"/>
          </w:tcPr>
          <w:p w14:paraId="71CB950E" w14:textId="77777777" w:rsidR="000B363E" w:rsidRPr="000B363E" w:rsidRDefault="000B363E" w:rsidP="000B363E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2A222263" w14:textId="1E392398" w:rsidR="000B363E" w:rsidRPr="000B363E" w:rsidRDefault="000B363E" w:rsidP="000B363E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0B363E">
              <w:rPr>
                <w:rFonts w:ascii="Calibri" w:hAnsi="Calibri"/>
                <w:sz w:val="22"/>
                <w:szCs w:val="22"/>
              </w:rPr>
              <w:t>MMO ÚHA koordinované stanovisko</w:t>
            </w:r>
          </w:p>
        </w:tc>
        <w:tc>
          <w:tcPr>
            <w:tcW w:w="1490" w:type="dxa"/>
          </w:tcPr>
          <w:p w14:paraId="7A8E03CE" w14:textId="0FE5D55D" w:rsidR="000B363E" w:rsidRPr="00126103" w:rsidRDefault="000B363E" w:rsidP="000B363E">
            <w:pPr>
              <w:spacing w:after="80"/>
              <w:jc w:val="center"/>
              <w:rPr>
                <w:sz w:val="22"/>
                <w:szCs w:val="22"/>
              </w:rPr>
            </w:pPr>
            <w:r w:rsidRPr="00126103">
              <w:rPr>
                <w:sz w:val="22"/>
                <w:szCs w:val="22"/>
              </w:rPr>
              <w:t>21. 10. 2021</w:t>
            </w:r>
          </w:p>
        </w:tc>
        <w:tc>
          <w:tcPr>
            <w:tcW w:w="2976" w:type="dxa"/>
          </w:tcPr>
          <w:p w14:paraId="3534FFDB" w14:textId="3AC62119" w:rsidR="000B363E" w:rsidRPr="000B363E" w:rsidRDefault="000B363E" w:rsidP="000B363E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0B363E">
              <w:rPr>
                <w:rFonts w:ascii="Calibri" w:hAnsi="Calibri"/>
                <w:sz w:val="22"/>
                <w:szCs w:val="22"/>
              </w:rPr>
              <w:t>SMO/677526/21/</w:t>
            </w:r>
            <w:proofErr w:type="spellStart"/>
            <w:r w:rsidRPr="000B363E">
              <w:rPr>
                <w:rFonts w:ascii="Calibri" w:hAnsi="Calibri"/>
                <w:sz w:val="22"/>
                <w:szCs w:val="22"/>
              </w:rPr>
              <w:t>ÚPaSŘ</w:t>
            </w:r>
            <w:proofErr w:type="spellEnd"/>
            <w:r w:rsidRPr="000B363E">
              <w:rPr>
                <w:rFonts w:ascii="Calibri" w:hAnsi="Calibri"/>
                <w:sz w:val="22"/>
                <w:szCs w:val="22"/>
              </w:rPr>
              <w:t>/</w:t>
            </w:r>
            <w:proofErr w:type="spellStart"/>
            <w:r w:rsidRPr="000B363E">
              <w:rPr>
                <w:rFonts w:ascii="Calibri" w:hAnsi="Calibri"/>
                <w:sz w:val="22"/>
                <w:szCs w:val="22"/>
              </w:rPr>
              <w:t>Dvor</w:t>
            </w:r>
            <w:proofErr w:type="spellEnd"/>
          </w:p>
        </w:tc>
        <w:tc>
          <w:tcPr>
            <w:tcW w:w="1346" w:type="dxa"/>
          </w:tcPr>
          <w:p w14:paraId="4D483E83" w14:textId="5A2DD2D1" w:rsidR="000B363E" w:rsidRPr="000B363E" w:rsidRDefault="000B363E" w:rsidP="000B363E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0B363E">
              <w:rPr>
                <w:rFonts w:ascii="Calibri" w:hAnsi="Calibri"/>
                <w:sz w:val="22"/>
                <w:szCs w:val="22"/>
              </w:rPr>
              <w:t>neuvedeno</w:t>
            </w:r>
          </w:p>
        </w:tc>
      </w:tr>
      <w:tr w:rsidR="000B363E" w:rsidRPr="007A490A" w14:paraId="62CCAE49" w14:textId="77777777" w:rsidTr="00F96E3B">
        <w:tc>
          <w:tcPr>
            <w:tcW w:w="1063" w:type="dxa"/>
            <w:vAlign w:val="center"/>
          </w:tcPr>
          <w:p w14:paraId="0F45B824" w14:textId="77777777" w:rsidR="000B363E" w:rsidRPr="000B363E" w:rsidRDefault="000B363E" w:rsidP="000B363E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077EBCD2" w14:textId="19569C38" w:rsidR="000B363E" w:rsidRDefault="000B363E" w:rsidP="000B363E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0B363E">
              <w:rPr>
                <w:rFonts w:ascii="Calibri" w:hAnsi="Calibri"/>
                <w:sz w:val="22"/>
                <w:szCs w:val="22"/>
              </w:rPr>
              <w:t>ÚMOb</w:t>
            </w:r>
            <w:proofErr w:type="spellEnd"/>
            <w:r w:rsidRPr="000B363E">
              <w:rPr>
                <w:rFonts w:ascii="Calibri" w:hAnsi="Calibri"/>
                <w:sz w:val="22"/>
                <w:szCs w:val="22"/>
              </w:rPr>
              <w:t xml:space="preserve"> – Jih </w:t>
            </w:r>
            <w:r w:rsidR="00E32C28">
              <w:rPr>
                <w:rFonts w:ascii="Calibri" w:hAnsi="Calibri"/>
                <w:sz w:val="22"/>
                <w:szCs w:val="22"/>
              </w:rPr>
              <w:t>–</w:t>
            </w:r>
            <w:r w:rsidRPr="000B363E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0B363E">
              <w:rPr>
                <w:rFonts w:ascii="Calibri" w:hAnsi="Calibri"/>
                <w:sz w:val="22"/>
                <w:szCs w:val="22"/>
              </w:rPr>
              <w:t>O</w:t>
            </w:r>
            <w:r w:rsidR="00E32C28" w:rsidRPr="000B363E">
              <w:rPr>
                <w:rFonts w:ascii="Calibri" w:hAnsi="Calibri"/>
                <w:sz w:val="22"/>
                <w:szCs w:val="22"/>
              </w:rPr>
              <w:t>d</w:t>
            </w:r>
            <w:r w:rsidRPr="000B363E">
              <w:rPr>
                <w:rFonts w:ascii="Calibri" w:hAnsi="Calibri"/>
                <w:sz w:val="22"/>
                <w:szCs w:val="22"/>
              </w:rPr>
              <w:t>aKS</w:t>
            </w:r>
            <w:proofErr w:type="spellEnd"/>
          </w:p>
          <w:p w14:paraId="00B6089C" w14:textId="375EBF08" w:rsidR="00E32C28" w:rsidRPr="000B363E" w:rsidRDefault="00E32C28" w:rsidP="000B363E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0B363E">
              <w:rPr>
                <w:rFonts w:ascii="Calibri" w:hAnsi="Calibri"/>
                <w:sz w:val="22"/>
                <w:szCs w:val="22"/>
              </w:rPr>
              <w:t>ÚMOb</w:t>
            </w:r>
            <w:proofErr w:type="spellEnd"/>
            <w:r w:rsidRPr="000B363E">
              <w:rPr>
                <w:rFonts w:ascii="Calibri" w:hAnsi="Calibri"/>
                <w:sz w:val="22"/>
                <w:szCs w:val="22"/>
              </w:rPr>
              <w:t xml:space="preserve"> – </w:t>
            </w:r>
            <w:proofErr w:type="gramStart"/>
            <w:r w:rsidRPr="000B363E">
              <w:rPr>
                <w:rFonts w:ascii="Calibri" w:hAnsi="Calibri"/>
                <w:sz w:val="22"/>
                <w:szCs w:val="22"/>
              </w:rPr>
              <w:t xml:space="preserve">Jih - </w:t>
            </w:r>
            <w:proofErr w:type="spellStart"/>
            <w:r w:rsidRPr="000B363E">
              <w:rPr>
                <w:rFonts w:ascii="Calibri" w:hAnsi="Calibri"/>
                <w:sz w:val="22"/>
                <w:szCs w:val="22"/>
              </w:rPr>
              <w:t>ODaKS</w:t>
            </w:r>
            <w:proofErr w:type="spellEnd"/>
            <w:proofErr w:type="gramEnd"/>
          </w:p>
        </w:tc>
        <w:tc>
          <w:tcPr>
            <w:tcW w:w="1490" w:type="dxa"/>
          </w:tcPr>
          <w:p w14:paraId="19DA988B" w14:textId="77777777" w:rsidR="000B363E" w:rsidRPr="00126103" w:rsidRDefault="000B363E" w:rsidP="000B363E">
            <w:pPr>
              <w:spacing w:after="80"/>
              <w:jc w:val="center"/>
              <w:rPr>
                <w:sz w:val="22"/>
                <w:szCs w:val="22"/>
              </w:rPr>
            </w:pPr>
            <w:r w:rsidRPr="00126103">
              <w:rPr>
                <w:sz w:val="22"/>
                <w:szCs w:val="22"/>
              </w:rPr>
              <w:t>20. 10. 2021</w:t>
            </w:r>
          </w:p>
          <w:p w14:paraId="6274FFBE" w14:textId="79CB149A" w:rsidR="00E32C28" w:rsidRPr="00126103" w:rsidRDefault="00E32C28" w:rsidP="000B363E">
            <w:pPr>
              <w:spacing w:after="80"/>
              <w:jc w:val="center"/>
              <w:rPr>
                <w:sz w:val="22"/>
                <w:szCs w:val="22"/>
              </w:rPr>
            </w:pPr>
            <w:r w:rsidRPr="00126103">
              <w:rPr>
                <w:sz w:val="22"/>
                <w:szCs w:val="22"/>
              </w:rPr>
              <w:t>3. 11. 2021</w:t>
            </w:r>
          </w:p>
        </w:tc>
        <w:tc>
          <w:tcPr>
            <w:tcW w:w="2976" w:type="dxa"/>
          </w:tcPr>
          <w:p w14:paraId="1DC9E2E8" w14:textId="77777777" w:rsidR="000B363E" w:rsidRDefault="000B363E" w:rsidP="000B363E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0B363E">
              <w:rPr>
                <w:rFonts w:ascii="Calibri" w:hAnsi="Calibri"/>
                <w:sz w:val="22"/>
                <w:szCs w:val="22"/>
              </w:rPr>
              <w:t>ODK/88714/21/581</w:t>
            </w:r>
          </w:p>
          <w:p w14:paraId="3D840945" w14:textId="1B0AC256" w:rsidR="00E32C28" w:rsidRPr="000B363E" w:rsidRDefault="00E32C28" w:rsidP="00E32C28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E32C28">
              <w:rPr>
                <w:rFonts w:ascii="Calibri" w:hAnsi="Calibri"/>
                <w:sz w:val="22"/>
                <w:szCs w:val="22"/>
              </w:rPr>
              <w:t xml:space="preserve"> JIH/098726/21/ODK/Don</w:t>
            </w:r>
          </w:p>
        </w:tc>
        <w:tc>
          <w:tcPr>
            <w:tcW w:w="1346" w:type="dxa"/>
          </w:tcPr>
          <w:p w14:paraId="66720A59" w14:textId="77777777" w:rsidR="000B363E" w:rsidRDefault="000B363E" w:rsidP="000B363E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0B363E">
              <w:rPr>
                <w:rFonts w:ascii="Calibri" w:hAnsi="Calibri"/>
                <w:sz w:val="22"/>
                <w:szCs w:val="22"/>
              </w:rPr>
              <w:t>13. 4. 2023</w:t>
            </w:r>
          </w:p>
          <w:p w14:paraId="0D647AEE" w14:textId="73397352" w:rsidR="00E32C28" w:rsidRPr="000B363E" w:rsidRDefault="00E32C28" w:rsidP="000B363E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neuvedeno</w:t>
            </w:r>
          </w:p>
        </w:tc>
      </w:tr>
      <w:tr w:rsidR="000B363E" w:rsidRPr="007A490A" w14:paraId="3663EF6F" w14:textId="77777777" w:rsidTr="00F96E3B">
        <w:tc>
          <w:tcPr>
            <w:tcW w:w="1063" w:type="dxa"/>
            <w:vAlign w:val="center"/>
          </w:tcPr>
          <w:p w14:paraId="61471EB4" w14:textId="77777777" w:rsidR="000B363E" w:rsidRPr="000B363E" w:rsidRDefault="000B363E" w:rsidP="000B363E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0071C6B9" w14:textId="77777777" w:rsidR="000B363E" w:rsidRPr="000B363E" w:rsidRDefault="000B363E" w:rsidP="000B363E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0B363E">
              <w:rPr>
                <w:rFonts w:ascii="Calibri" w:hAnsi="Calibri"/>
                <w:sz w:val="22"/>
                <w:szCs w:val="22"/>
              </w:rPr>
              <w:t>SNM MO</w:t>
            </w:r>
          </w:p>
        </w:tc>
        <w:tc>
          <w:tcPr>
            <w:tcW w:w="1490" w:type="dxa"/>
          </w:tcPr>
          <w:p w14:paraId="27E146D4" w14:textId="65D318BF" w:rsidR="000B363E" w:rsidRPr="00126103" w:rsidRDefault="000B363E" w:rsidP="000B363E">
            <w:pPr>
              <w:spacing w:after="80"/>
              <w:jc w:val="center"/>
              <w:rPr>
                <w:sz w:val="22"/>
                <w:szCs w:val="22"/>
              </w:rPr>
            </w:pPr>
            <w:r w:rsidRPr="00126103">
              <w:rPr>
                <w:sz w:val="22"/>
                <w:szCs w:val="22"/>
              </w:rPr>
              <w:t>6. 10. 2021</w:t>
            </w:r>
          </w:p>
        </w:tc>
        <w:tc>
          <w:tcPr>
            <w:tcW w:w="2976" w:type="dxa"/>
          </w:tcPr>
          <w:p w14:paraId="0866FF86" w14:textId="1498789B" w:rsidR="000B363E" w:rsidRPr="00126103" w:rsidRDefault="000B363E" w:rsidP="000B363E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126103">
              <w:rPr>
                <w:rFonts w:ascii="Calibri" w:hAnsi="Calibri"/>
                <w:sz w:val="22"/>
                <w:szCs w:val="22"/>
              </w:rPr>
              <w:t>498/14/902/2021-1150</w:t>
            </w:r>
          </w:p>
        </w:tc>
        <w:tc>
          <w:tcPr>
            <w:tcW w:w="1346" w:type="dxa"/>
          </w:tcPr>
          <w:p w14:paraId="726561C0" w14:textId="771A1DC9" w:rsidR="000B363E" w:rsidRPr="000B363E" w:rsidRDefault="000B363E" w:rsidP="000B363E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0B363E">
              <w:rPr>
                <w:rFonts w:ascii="Calibri" w:hAnsi="Calibri"/>
                <w:sz w:val="22"/>
                <w:szCs w:val="22"/>
              </w:rPr>
              <w:t>6. 10. 2023</w:t>
            </w:r>
          </w:p>
        </w:tc>
      </w:tr>
      <w:tr w:rsidR="000B363E" w:rsidRPr="007A490A" w14:paraId="64C32DF0" w14:textId="77777777" w:rsidTr="00737F3C">
        <w:tc>
          <w:tcPr>
            <w:tcW w:w="1063" w:type="dxa"/>
            <w:vAlign w:val="center"/>
          </w:tcPr>
          <w:p w14:paraId="32E54E1E" w14:textId="77777777" w:rsidR="000B363E" w:rsidRPr="00DF4F94" w:rsidRDefault="000B363E" w:rsidP="000B363E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21F291BE" w14:textId="7A9166B0" w:rsidR="000B363E" w:rsidRPr="00DF4F94" w:rsidRDefault="000B363E" w:rsidP="000B363E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DF4F94">
              <w:rPr>
                <w:rFonts w:ascii="Calibri" w:hAnsi="Calibri"/>
                <w:sz w:val="22"/>
                <w:szCs w:val="22"/>
              </w:rPr>
              <w:t>Obvodní báňský úřad</w:t>
            </w:r>
          </w:p>
        </w:tc>
        <w:tc>
          <w:tcPr>
            <w:tcW w:w="1490" w:type="dxa"/>
          </w:tcPr>
          <w:p w14:paraId="71CDEC61" w14:textId="191D35EF" w:rsidR="000B363E" w:rsidRPr="00126103" w:rsidRDefault="000B363E" w:rsidP="000B363E">
            <w:pPr>
              <w:spacing w:after="80"/>
              <w:jc w:val="center"/>
              <w:rPr>
                <w:sz w:val="22"/>
                <w:szCs w:val="22"/>
              </w:rPr>
            </w:pPr>
            <w:r w:rsidRPr="00126103">
              <w:rPr>
                <w:sz w:val="22"/>
                <w:szCs w:val="22"/>
              </w:rPr>
              <w:t>1</w:t>
            </w:r>
            <w:r w:rsidR="00DF4F94" w:rsidRPr="00126103">
              <w:rPr>
                <w:sz w:val="22"/>
                <w:szCs w:val="22"/>
              </w:rPr>
              <w:t>1</w:t>
            </w:r>
            <w:r w:rsidRPr="00126103">
              <w:rPr>
                <w:sz w:val="22"/>
                <w:szCs w:val="22"/>
              </w:rPr>
              <w:t>. 1</w:t>
            </w:r>
            <w:r w:rsidR="00DF4F94" w:rsidRPr="00126103">
              <w:rPr>
                <w:sz w:val="22"/>
                <w:szCs w:val="22"/>
              </w:rPr>
              <w:t>0</w:t>
            </w:r>
            <w:r w:rsidRPr="00126103">
              <w:rPr>
                <w:sz w:val="22"/>
                <w:szCs w:val="22"/>
              </w:rPr>
              <w:t>. 202</w:t>
            </w:r>
            <w:r w:rsidR="00DF4F94" w:rsidRPr="00126103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</w:tcPr>
          <w:p w14:paraId="03F23496" w14:textId="5843D756" w:rsidR="000B363E" w:rsidRPr="00DF4F94" w:rsidRDefault="000B363E" w:rsidP="000B363E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F4F94">
              <w:rPr>
                <w:rFonts w:ascii="Calibri" w:hAnsi="Calibri"/>
                <w:sz w:val="22"/>
                <w:szCs w:val="22"/>
              </w:rPr>
              <w:t>SBS</w:t>
            </w:r>
            <w:r w:rsidR="00DF4F94" w:rsidRPr="00DF4F94">
              <w:rPr>
                <w:rFonts w:ascii="Calibri" w:hAnsi="Calibri"/>
                <w:sz w:val="22"/>
                <w:szCs w:val="22"/>
              </w:rPr>
              <w:t xml:space="preserve"> 41089</w:t>
            </w:r>
            <w:r w:rsidRPr="00DF4F94">
              <w:rPr>
                <w:rFonts w:ascii="Calibri" w:hAnsi="Calibri"/>
                <w:sz w:val="22"/>
                <w:szCs w:val="22"/>
              </w:rPr>
              <w:t>/202</w:t>
            </w:r>
            <w:r w:rsidR="00DF4F94" w:rsidRPr="00DF4F94">
              <w:rPr>
                <w:rFonts w:ascii="Calibri" w:hAnsi="Calibri"/>
                <w:sz w:val="22"/>
                <w:szCs w:val="22"/>
              </w:rPr>
              <w:t>1</w:t>
            </w:r>
            <w:r w:rsidRPr="00DF4F94">
              <w:rPr>
                <w:rFonts w:ascii="Calibri" w:hAnsi="Calibri"/>
                <w:sz w:val="22"/>
                <w:szCs w:val="22"/>
              </w:rPr>
              <w:t>/OBÚ-05</w:t>
            </w:r>
          </w:p>
        </w:tc>
        <w:tc>
          <w:tcPr>
            <w:tcW w:w="1346" w:type="dxa"/>
          </w:tcPr>
          <w:p w14:paraId="7DD80EF8" w14:textId="68211DE3" w:rsidR="000B363E" w:rsidRPr="00DF4F94" w:rsidRDefault="000B363E" w:rsidP="000B363E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F4F94">
              <w:rPr>
                <w:rFonts w:ascii="Calibri" w:hAnsi="Calibri"/>
                <w:sz w:val="22"/>
                <w:szCs w:val="22"/>
              </w:rPr>
              <w:t>neuvedeno</w:t>
            </w:r>
          </w:p>
        </w:tc>
      </w:tr>
      <w:tr w:rsidR="00DF4F94" w:rsidRPr="007A490A" w14:paraId="648EAFB6" w14:textId="77777777" w:rsidTr="00B9702C">
        <w:tc>
          <w:tcPr>
            <w:tcW w:w="1063" w:type="dxa"/>
            <w:vAlign w:val="center"/>
          </w:tcPr>
          <w:p w14:paraId="2EC6351E" w14:textId="77777777" w:rsidR="00DF4F94" w:rsidRPr="00DF4F94" w:rsidRDefault="00DF4F94" w:rsidP="00DF4F94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04F08D14" w14:textId="0ACF06BF" w:rsidR="00DF4F94" w:rsidRPr="00DF4F94" w:rsidRDefault="00DF4F94" w:rsidP="00DF4F94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DF4F94">
              <w:rPr>
                <w:rFonts w:ascii="Calibri" w:hAnsi="Calibri"/>
                <w:sz w:val="22"/>
                <w:szCs w:val="22"/>
              </w:rPr>
              <w:t>Ostravské komunikace VO</w:t>
            </w:r>
          </w:p>
        </w:tc>
        <w:tc>
          <w:tcPr>
            <w:tcW w:w="1490" w:type="dxa"/>
          </w:tcPr>
          <w:p w14:paraId="1B60EF31" w14:textId="2B1C9858" w:rsidR="00DF4F94" w:rsidRPr="00126103" w:rsidRDefault="00DF4F94" w:rsidP="00DF4F94">
            <w:pPr>
              <w:spacing w:after="80"/>
              <w:jc w:val="center"/>
              <w:rPr>
                <w:sz w:val="22"/>
                <w:szCs w:val="22"/>
              </w:rPr>
            </w:pPr>
            <w:r w:rsidRPr="00126103">
              <w:rPr>
                <w:sz w:val="22"/>
                <w:szCs w:val="22"/>
              </w:rPr>
              <w:t>14. 10. 2021</w:t>
            </w:r>
          </w:p>
        </w:tc>
        <w:tc>
          <w:tcPr>
            <w:tcW w:w="2976" w:type="dxa"/>
          </w:tcPr>
          <w:p w14:paraId="70C4E3BE" w14:textId="054197BC" w:rsidR="00DF4F94" w:rsidRPr="00DF4F94" w:rsidRDefault="00DF4F94" w:rsidP="00DF4F94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F4F94">
              <w:rPr>
                <w:rFonts w:ascii="Calibri" w:hAnsi="Calibri"/>
                <w:sz w:val="22"/>
                <w:szCs w:val="22"/>
              </w:rPr>
              <w:t>OKAS-7855/21/TSÚ/Mr</w:t>
            </w:r>
          </w:p>
        </w:tc>
        <w:tc>
          <w:tcPr>
            <w:tcW w:w="1346" w:type="dxa"/>
          </w:tcPr>
          <w:p w14:paraId="4C61F206" w14:textId="618A69E2" w:rsidR="00DF4F94" w:rsidRPr="00DF4F94" w:rsidRDefault="00DF4F94" w:rsidP="00DF4F94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F4F94">
              <w:rPr>
                <w:rFonts w:ascii="Calibri" w:hAnsi="Calibri"/>
                <w:sz w:val="22"/>
                <w:szCs w:val="22"/>
              </w:rPr>
              <w:t>14. 10. 2023</w:t>
            </w:r>
          </w:p>
        </w:tc>
      </w:tr>
      <w:tr w:rsidR="00DF4F94" w:rsidRPr="007A490A" w14:paraId="42A7BE79" w14:textId="77777777" w:rsidTr="00F96E3B">
        <w:tc>
          <w:tcPr>
            <w:tcW w:w="1063" w:type="dxa"/>
            <w:vAlign w:val="center"/>
          </w:tcPr>
          <w:p w14:paraId="50F7C9A9" w14:textId="77777777" w:rsidR="00DF4F94" w:rsidRPr="00DF4F94" w:rsidRDefault="00DF4F94" w:rsidP="00DF4F94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4D002B7D" w14:textId="787B0E6C" w:rsidR="00DF4F94" w:rsidRPr="00DF4F94" w:rsidRDefault="00DF4F94" w:rsidP="00DF4F94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DF4F94">
              <w:rPr>
                <w:rFonts w:ascii="Calibri" w:hAnsi="Calibri"/>
                <w:sz w:val="22"/>
                <w:szCs w:val="22"/>
              </w:rPr>
              <w:t>PODA a.s.</w:t>
            </w:r>
          </w:p>
        </w:tc>
        <w:tc>
          <w:tcPr>
            <w:tcW w:w="1490" w:type="dxa"/>
          </w:tcPr>
          <w:p w14:paraId="1A91451C" w14:textId="715A7518" w:rsidR="00DF4F94" w:rsidRPr="00126103" w:rsidRDefault="00DF4F94" w:rsidP="00DF4F94">
            <w:pPr>
              <w:spacing w:after="80"/>
              <w:jc w:val="center"/>
              <w:rPr>
                <w:sz w:val="22"/>
                <w:szCs w:val="22"/>
              </w:rPr>
            </w:pPr>
            <w:r w:rsidRPr="00126103">
              <w:rPr>
                <w:sz w:val="22"/>
                <w:szCs w:val="22"/>
              </w:rPr>
              <w:t>6. 10. 2021</w:t>
            </w:r>
          </w:p>
        </w:tc>
        <w:tc>
          <w:tcPr>
            <w:tcW w:w="2976" w:type="dxa"/>
          </w:tcPr>
          <w:p w14:paraId="52150FD3" w14:textId="688C5E3C" w:rsidR="00DF4F94" w:rsidRPr="00DF4F94" w:rsidRDefault="00DF4F94" w:rsidP="00DF4F94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F4F94">
              <w:rPr>
                <w:rFonts w:ascii="Calibri" w:hAnsi="Calibri"/>
                <w:sz w:val="22"/>
                <w:szCs w:val="22"/>
              </w:rPr>
              <w:t>TaV</w:t>
            </w:r>
            <w:proofErr w:type="spellEnd"/>
            <w:r w:rsidRPr="00DF4F94">
              <w:rPr>
                <w:rFonts w:ascii="Calibri" w:hAnsi="Calibri"/>
                <w:sz w:val="22"/>
                <w:szCs w:val="22"/>
              </w:rPr>
              <w:t>/1494/2021/</w:t>
            </w:r>
            <w:proofErr w:type="spellStart"/>
            <w:r w:rsidRPr="00DF4F94">
              <w:rPr>
                <w:rFonts w:ascii="Calibri" w:hAnsi="Calibri"/>
                <w:sz w:val="22"/>
                <w:szCs w:val="22"/>
              </w:rPr>
              <w:t>Vo</w:t>
            </w:r>
            <w:proofErr w:type="spellEnd"/>
          </w:p>
        </w:tc>
        <w:tc>
          <w:tcPr>
            <w:tcW w:w="1346" w:type="dxa"/>
          </w:tcPr>
          <w:p w14:paraId="0D0CE487" w14:textId="195B0A4F" w:rsidR="00DF4F94" w:rsidRPr="00DF4F94" w:rsidRDefault="00DF4F94" w:rsidP="00DF4F94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F4F94">
              <w:rPr>
                <w:rFonts w:ascii="Calibri" w:hAnsi="Calibri"/>
                <w:sz w:val="22"/>
                <w:szCs w:val="22"/>
              </w:rPr>
              <w:t>6. 10. 2022</w:t>
            </w:r>
          </w:p>
        </w:tc>
      </w:tr>
      <w:tr w:rsidR="00DF4F94" w:rsidRPr="007A490A" w14:paraId="6D8662AC" w14:textId="77777777" w:rsidTr="00F96E3B">
        <w:tc>
          <w:tcPr>
            <w:tcW w:w="1063" w:type="dxa"/>
            <w:vAlign w:val="center"/>
          </w:tcPr>
          <w:p w14:paraId="384300F9" w14:textId="77777777" w:rsidR="00DF4F94" w:rsidRPr="00AF67C1" w:rsidRDefault="00DF4F94" w:rsidP="00DF4F94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7D892233" w14:textId="09DA1B43" w:rsidR="00DF4F94" w:rsidRPr="00AF67C1" w:rsidRDefault="00DF4F94" w:rsidP="00DF4F94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AF67C1">
              <w:rPr>
                <w:rFonts w:ascii="Calibri" w:hAnsi="Calibri"/>
                <w:sz w:val="22"/>
                <w:szCs w:val="22"/>
              </w:rPr>
              <w:t>Policie ČR, dopravní inspektorát</w:t>
            </w:r>
          </w:p>
        </w:tc>
        <w:tc>
          <w:tcPr>
            <w:tcW w:w="1490" w:type="dxa"/>
          </w:tcPr>
          <w:p w14:paraId="10F20540" w14:textId="3DDD2FED" w:rsidR="00DF4F94" w:rsidRPr="00126103" w:rsidRDefault="00DF4F94" w:rsidP="00DF4F94">
            <w:pPr>
              <w:spacing w:after="80"/>
              <w:jc w:val="center"/>
              <w:rPr>
                <w:sz w:val="22"/>
                <w:szCs w:val="22"/>
              </w:rPr>
            </w:pPr>
            <w:r w:rsidRPr="00126103">
              <w:rPr>
                <w:sz w:val="22"/>
                <w:szCs w:val="22"/>
              </w:rPr>
              <w:t>14. 10. 2021</w:t>
            </w:r>
          </w:p>
        </w:tc>
        <w:tc>
          <w:tcPr>
            <w:tcW w:w="2976" w:type="dxa"/>
          </w:tcPr>
          <w:p w14:paraId="2FC03281" w14:textId="46C7AA8A" w:rsidR="00DF4F94" w:rsidRPr="00AF67C1" w:rsidRDefault="00DF4F94" w:rsidP="00DF4F94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AF67C1">
              <w:rPr>
                <w:rFonts w:ascii="Calibri" w:hAnsi="Calibri"/>
                <w:sz w:val="22"/>
                <w:szCs w:val="22"/>
              </w:rPr>
              <w:t>KRPT-213705-3/ČJ-2021-070706</w:t>
            </w:r>
          </w:p>
        </w:tc>
        <w:tc>
          <w:tcPr>
            <w:tcW w:w="1346" w:type="dxa"/>
          </w:tcPr>
          <w:p w14:paraId="7B5E58EC" w14:textId="6DF74BB1" w:rsidR="00DF4F94" w:rsidRPr="00AF67C1" w:rsidRDefault="00DF4F94" w:rsidP="00DF4F94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AF67C1">
              <w:rPr>
                <w:rFonts w:ascii="Calibri" w:hAnsi="Calibri"/>
                <w:sz w:val="22"/>
                <w:szCs w:val="22"/>
              </w:rPr>
              <w:t>neuvedeno</w:t>
            </w:r>
          </w:p>
        </w:tc>
      </w:tr>
      <w:tr w:rsidR="00AF67C1" w:rsidRPr="007A490A" w14:paraId="74432137" w14:textId="77777777" w:rsidTr="00837A75">
        <w:tc>
          <w:tcPr>
            <w:tcW w:w="1063" w:type="dxa"/>
            <w:vAlign w:val="center"/>
          </w:tcPr>
          <w:p w14:paraId="578453F3" w14:textId="77777777" w:rsidR="00AF67C1" w:rsidRPr="00AF67C1" w:rsidRDefault="00AF67C1" w:rsidP="00AF67C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0A9567AC" w14:textId="281D7153" w:rsidR="00AF67C1" w:rsidRPr="00AF67C1" w:rsidRDefault="00AF67C1" w:rsidP="00AF67C1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126103">
              <w:rPr>
                <w:rFonts w:ascii="Calibri" w:hAnsi="Calibri"/>
                <w:sz w:val="22"/>
                <w:szCs w:val="22"/>
              </w:rPr>
              <w:t>Veolia</w:t>
            </w:r>
            <w:proofErr w:type="spellEnd"/>
            <w:r w:rsidRPr="00126103">
              <w:rPr>
                <w:rFonts w:ascii="Calibri" w:hAnsi="Calibri"/>
                <w:sz w:val="22"/>
                <w:szCs w:val="22"/>
              </w:rPr>
              <w:t xml:space="preserve"> Energie ČR, a.s.</w:t>
            </w:r>
          </w:p>
        </w:tc>
        <w:tc>
          <w:tcPr>
            <w:tcW w:w="1490" w:type="dxa"/>
          </w:tcPr>
          <w:p w14:paraId="20B6F586" w14:textId="190A5E37" w:rsidR="00AF67C1" w:rsidRPr="00126103" w:rsidRDefault="00AF67C1" w:rsidP="00AF67C1">
            <w:pPr>
              <w:spacing w:after="80"/>
              <w:jc w:val="center"/>
              <w:rPr>
                <w:sz w:val="22"/>
                <w:szCs w:val="22"/>
              </w:rPr>
            </w:pPr>
            <w:r w:rsidRPr="00126103">
              <w:rPr>
                <w:sz w:val="22"/>
                <w:szCs w:val="22"/>
              </w:rPr>
              <w:t>11. 10. 2021</w:t>
            </w:r>
          </w:p>
        </w:tc>
        <w:tc>
          <w:tcPr>
            <w:tcW w:w="2976" w:type="dxa"/>
          </w:tcPr>
          <w:p w14:paraId="25F5C676" w14:textId="013A6779" w:rsidR="00AF67C1" w:rsidRPr="00AF67C1" w:rsidRDefault="00AF67C1" w:rsidP="00AF67C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126103">
              <w:rPr>
                <w:rFonts w:ascii="Calibri" w:hAnsi="Calibri"/>
                <w:sz w:val="22"/>
                <w:szCs w:val="22"/>
              </w:rPr>
              <w:t>RSMSS/20211004-008/SUS</w:t>
            </w:r>
          </w:p>
        </w:tc>
        <w:tc>
          <w:tcPr>
            <w:tcW w:w="1346" w:type="dxa"/>
          </w:tcPr>
          <w:p w14:paraId="60CB59DB" w14:textId="516BDE6A" w:rsidR="00AF67C1" w:rsidRPr="00AF67C1" w:rsidRDefault="00AF67C1" w:rsidP="00AF67C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AF67C1">
              <w:rPr>
                <w:rFonts w:ascii="Calibri" w:hAnsi="Calibri"/>
                <w:sz w:val="22"/>
                <w:szCs w:val="22"/>
              </w:rPr>
              <w:t>11. 10. 2022</w:t>
            </w:r>
          </w:p>
        </w:tc>
      </w:tr>
      <w:tr w:rsidR="00AF67C1" w:rsidRPr="007A490A" w14:paraId="092FB5DD" w14:textId="77777777" w:rsidTr="00F96E3B">
        <w:tc>
          <w:tcPr>
            <w:tcW w:w="1063" w:type="dxa"/>
            <w:vAlign w:val="center"/>
          </w:tcPr>
          <w:p w14:paraId="4E5E2215" w14:textId="77777777" w:rsidR="00AF67C1" w:rsidRPr="00BA75A6" w:rsidRDefault="00AF67C1" w:rsidP="00AF67C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0C4E5713" w14:textId="77777777" w:rsidR="00AF67C1" w:rsidRPr="00BA75A6" w:rsidRDefault="00AF67C1" w:rsidP="00AF67C1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BA75A6">
              <w:rPr>
                <w:rFonts w:ascii="Calibri" w:hAnsi="Calibri"/>
                <w:sz w:val="22"/>
                <w:szCs w:val="22"/>
              </w:rPr>
              <w:t>Ostravské vodárny a kanalizace</w:t>
            </w:r>
          </w:p>
        </w:tc>
        <w:tc>
          <w:tcPr>
            <w:tcW w:w="1490" w:type="dxa"/>
          </w:tcPr>
          <w:p w14:paraId="346F2668" w14:textId="3B86464E" w:rsidR="00AF67C1" w:rsidRPr="00126103" w:rsidRDefault="0044161E" w:rsidP="00AF67C1">
            <w:pPr>
              <w:spacing w:after="80"/>
              <w:jc w:val="center"/>
              <w:rPr>
                <w:sz w:val="22"/>
                <w:szCs w:val="22"/>
              </w:rPr>
            </w:pPr>
            <w:r w:rsidRPr="00126103">
              <w:rPr>
                <w:sz w:val="22"/>
                <w:szCs w:val="22"/>
              </w:rPr>
              <w:t>10</w:t>
            </w:r>
            <w:r w:rsidR="00AF67C1" w:rsidRPr="00126103">
              <w:rPr>
                <w:sz w:val="22"/>
                <w:szCs w:val="22"/>
              </w:rPr>
              <w:t xml:space="preserve">. </w:t>
            </w:r>
            <w:r w:rsidRPr="00126103">
              <w:rPr>
                <w:sz w:val="22"/>
                <w:szCs w:val="22"/>
              </w:rPr>
              <w:t>1</w:t>
            </w:r>
            <w:r w:rsidR="00AF67C1" w:rsidRPr="00126103">
              <w:rPr>
                <w:sz w:val="22"/>
                <w:szCs w:val="22"/>
              </w:rPr>
              <w:t>1. 202</w:t>
            </w:r>
            <w:r w:rsidRPr="00126103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</w:tcPr>
          <w:p w14:paraId="27212798" w14:textId="6C07CC6E" w:rsidR="00AF67C1" w:rsidRPr="00BA75A6" w:rsidRDefault="00AF67C1" w:rsidP="00AF67C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BA75A6">
              <w:rPr>
                <w:rFonts w:ascii="Calibri" w:hAnsi="Calibri"/>
                <w:sz w:val="22"/>
                <w:szCs w:val="22"/>
              </w:rPr>
              <w:t>6.</w:t>
            </w:r>
            <w:r w:rsidR="0044161E" w:rsidRPr="00BA75A6">
              <w:rPr>
                <w:rFonts w:ascii="Calibri" w:hAnsi="Calibri"/>
                <w:sz w:val="22"/>
                <w:szCs w:val="22"/>
              </w:rPr>
              <w:t>3</w:t>
            </w:r>
            <w:r w:rsidRPr="00BA75A6">
              <w:rPr>
                <w:rFonts w:ascii="Calibri" w:hAnsi="Calibri"/>
                <w:sz w:val="22"/>
                <w:szCs w:val="22"/>
              </w:rPr>
              <w:t>/8025/</w:t>
            </w:r>
            <w:r w:rsidR="0044161E" w:rsidRPr="00BA75A6">
              <w:rPr>
                <w:rFonts w:ascii="Calibri" w:hAnsi="Calibri"/>
                <w:sz w:val="22"/>
                <w:szCs w:val="22"/>
              </w:rPr>
              <w:t>11071</w:t>
            </w:r>
            <w:r w:rsidRPr="00BA75A6">
              <w:rPr>
                <w:rFonts w:ascii="Calibri" w:hAnsi="Calibri"/>
                <w:sz w:val="22"/>
                <w:szCs w:val="22"/>
              </w:rPr>
              <w:t>/2</w:t>
            </w:r>
            <w:r w:rsidR="0044161E" w:rsidRPr="00BA75A6">
              <w:rPr>
                <w:rFonts w:ascii="Calibri" w:hAnsi="Calibri"/>
                <w:sz w:val="22"/>
                <w:szCs w:val="22"/>
              </w:rPr>
              <w:t>1</w:t>
            </w:r>
            <w:r w:rsidRPr="00BA75A6">
              <w:rPr>
                <w:rFonts w:ascii="Calibri" w:hAnsi="Calibri"/>
                <w:sz w:val="22"/>
                <w:szCs w:val="22"/>
              </w:rPr>
              <w:t>/</w:t>
            </w:r>
            <w:proofErr w:type="spellStart"/>
            <w:r w:rsidR="0044161E" w:rsidRPr="00BA75A6">
              <w:rPr>
                <w:rFonts w:ascii="Calibri" w:hAnsi="Calibri"/>
                <w:sz w:val="22"/>
                <w:szCs w:val="22"/>
              </w:rPr>
              <w:t>Va</w:t>
            </w:r>
            <w:proofErr w:type="spellEnd"/>
          </w:p>
        </w:tc>
        <w:tc>
          <w:tcPr>
            <w:tcW w:w="1346" w:type="dxa"/>
          </w:tcPr>
          <w:p w14:paraId="3DF8B475" w14:textId="63FE4EA3" w:rsidR="00AF67C1" w:rsidRPr="00BA75A6" w:rsidRDefault="0044161E" w:rsidP="00AF67C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BA75A6">
              <w:rPr>
                <w:rFonts w:ascii="Calibri" w:hAnsi="Calibri"/>
                <w:sz w:val="22"/>
                <w:szCs w:val="22"/>
              </w:rPr>
              <w:t>10</w:t>
            </w:r>
            <w:r w:rsidR="00AF67C1" w:rsidRPr="00BA75A6">
              <w:rPr>
                <w:rFonts w:ascii="Calibri" w:hAnsi="Calibri"/>
                <w:sz w:val="22"/>
                <w:szCs w:val="22"/>
              </w:rPr>
              <w:t xml:space="preserve">. </w:t>
            </w:r>
            <w:r w:rsidRPr="00BA75A6">
              <w:rPr>
                <w:rFonts w:ascii="Calibri" w:hAnsi="Calibri"/>
                <w:sz w:val="22"/>
                <w:szCs w:val="22"/>
              </w:rPr>
              <w:t>1</w:t>
            </w:r>
            <w:r w:rsidR="00AF67C1" w:rsidRPr="00BA75A6">
              <w:rPr>
                <w:rFonts w:ascii="Calibri" w:hAnsi="Calibri"/>
                <w:sz w:val="22"/>
                <w:szCs w:val="22"/>
              </w:rPr>
              <w:t>1. 202</w:t>
            </w:r>
            <w:r w:rsidRPr="00BA75A6">
              <w:rPr>
                <w:rFonts w:ascii="Calibri" w:hAnsi="Calibri"/>
                <w:sz w:val="22"/>
                <w:szCs w:val="22"/>
              </w:rPr>
              <w:t>3</w:t>
            </w:r>
          </w:p>
        </w:tc>
      </w:tr>
      <w:tr w:rsidR="00AF67C1" w:rsidRPr="007A490A" w14:paraId="4887C4DC" w14:textId="77777777" w:rsidTr="00D92477">
        <w:tc>
          <w:tcPr>
            <w:tcW w:w="1063" w:type="dxa"/>
            <w:vAlign w:val="center"/>
          </w:tcPr>
          <w:p w14:paraId="06608C19" w14:textId="77777777" w:rsidR="00AF67C1" w:rsidRPr="00DB0FDD" w:rsidRDefault="00AF67C1" w:rsidP="00AF67C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40EB4006" w14:textId="34472DAD" w:rsidR="00AF67C1" w:rsidRPr="00DB0FDD" w:rsidRDefault="00BA75A6" w:rsidP="00BA75A6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B0FDD">
              <w:rPr>
                <w:rFonts w:ascii="Calibri" w:hAnsi="Calibri"/>
                <w:sz w:val="22"/>
                <w:szCs w:val="22"/>
              </w:rPr>
              <w:t>ÚMOb</w:t>
            </w:r>
            <w:proofErr w:type="spellEnd"/>
            <w:r w:rsidRPr="00DB0FDD">
              <w:rPr>
                <w:rFonts w:ascii="Calibri" w:hAnsi="Calibri"/>
                <w:sz w:val="22"/>
                <w:szCs w:val="22"/>
              </w:rPr>
              <w:t xml:space="preserve"> – Jih – </w:t>
            </w:r>
            <w:proofErr w:type="spellStart"/>
            <w:r w:rsidRPr="00DB0FDD">
              <w:rPr>
                <w:rFonts w:ascii="Calibri" w:hAnsi="Calibri"/>
                <w:sz w:val="22"/>
                <w:szCs w:val="22"/>
              </w:rPr>
              <w:t>OVaŽP</w:t>
            </w:r>
            <w:proofErr w:type="spellEnd"/>
          </w:p>
        </w:tc>
        <w:tc>
          <w:tcPr>
            <w:tcW w:w="1490" w:type="dxa"/>
          </w:tcPr>
          <w:p w14:paraId="1C03EEB6" w14:textId="4D700FE5" w:rsidR="00AF67C1" w:rsidRPr="00126103" w:rsidRDefault="00BA75A6" w:rsidP="00AF67C1">
            <w:pPr>
              <w:spacing w:after="80"/>
              <w:jc w:val="center"/>
              <w:rPr>
                <w:sz w:val="22"/>
                <w:szCs w:val="22"/>
              </w:rPr>
            </w:pPr>
            <w:r w:rsidRPr="00126103">
              <w:rPr>
                <w:sz w:val="22"/>
                <w:szCs w:val="22"/>
              </w:rPr>
              <w:t>15. 11. 2021</w:t>
            </w:r>
          </w:p>
        </w:tc>
        <w:tc>
          <w:tcPr>
            <w:tcW w:w="2976" w:type="dxa"/>
          </w:tcPr>
          <w:p w14:paraId="5DE98F5C" w14:textId="5FA6D8C0" w:rsidR="00AF67C1" w:rsidRPr="00DB0FDD" w:rsidRDefault="00BA75A6" w:rsidP="00BA75A6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126103">
              <w:rPr>
                <w:rFonts w:ascii="Calibri" w:hAnsi="Calibri"/>
                <w:sz w:val="22"/>
                <w:szCs w:val="22"/>
              </w:rPr>
              <w:t xml:space="preserve"> JIH/102598/21/VŽP/</w:t>
            </w:r>
            <w:proofErr w:type="spellStart"/>
            <w:r w:rsidRPr="00126103">
              <w:rPr>
                <w:rFonts w:ascii="Calibri" w:hAnsi="Calibri"/>
                <w:sz w:val="22"/>
                <w:szCs w:val="22"/>
              </w:rPr>
              <w:t>Hud</w:t>
            </w:r>
            <w:proofErr w:type="spellEnd"/>
          </w:p>
        </w:tc>
        <w:tc>
          <w:tcPr>
            <w:tcW w:w="1346" w:type="dxa"/>
          </w:tcPr>
          <w:p w14:paraId="642DB50E" w14:textId="5D9D112F" w:rsidR="00AF67C1" w:rsidRPr="00DB0FDD" w:rsidRDefault="00BA75A6" w:rsidP="00AF67C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DB0FDD">
              <w:rPr>
                <w:rFonts w:ascii="Calibri" w:hAnsi="Calibri"/>
                <w:sz w:val="22"/>
                <w:szCs w:val="22"/>
              </w:rPr>
              <w:t>neuvedeno</w:t>
            </w:r>
          </w:p>
        </w:tc>
      </w:tr>
      <w:tr w:rsidR="00AF67C1" w:rsidRPr="007A490A" w14:paraId="01B6CD4D" w14:textId="77777777" w:rsidTr="00F96E3B">
        <w:tc>
          <w:tcPr>
            <w:tcW w:w="1063" w:type="dxa"/>
            <w:vAlign w:val="center"/>
          </w:tcPr>
          <w:p w14:paraId="1B97FF8B" w14:textId="77777777" w:rsidR="00AF67C1" w:rsidRPr="00CE16A9" w:rsidRDefault="00AF67C1" w:rsidP="00AF67C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3133463F" w14:textId="03FBCDD1" w:rsidR="00AF67C1" w:rsidRPr="00CE16A9" w:rsidRDefault="00DB0FDD" w:rsidP="00AF67C1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CE16A9">
              <w:rPr>
                <w:rFonts w:ascii="Calibri" w:hAnsi="Calibri"/>
                <w:sz w:val="22"/>
                <w:szCs w:val="22"/>
              </w:rPr>
              <w:t>Povodí Odry</w:t>
            </w:r>
          </w:p>
        </w:tc>
        <w:tc>
          <w:tcPr>
            <w:tcW w:w="1490" w:type="dxa"/>
          </w:tcPr>
          <w:p w14:paraId="171AB50F" w14:textId="5E8916CD" w:rsidR="00AF67C1" w:rsidRPr="00126103" w:rsidRDefault="00DB0FDD" w:rsidP="00AF67C1">
            <w:pPr>
              <w:spacing w:after="80"/>
              <w:jc w:val="center"/>
              <w:rPr>
                <w:sz w:val="22"/>
                <w:szCs w:val="22"/>
              </w:rPr>
            </w:pPr>
            <w:r w:rsidRPr="00126103">
              <w:rPr>
                <w:sz w:val="22"/>
                <w:szCs w:val="22"/>
              </w:rPr>
              <w:t>10. 11. 2021</w:t>
            </w:r>
          </w:p>
        </w:tc>
        <w:tc>
          <w:tcPr>
            <w:tcW w:w="2976" w:type="dxa"/>
          </w:tcPr>
          <w:p w14:paraId="76A0AF93" w14:textId="622348C4" w:rsidR="00AF67C1" w:rsidRPr="00CE16A9" w:rsidRDefault="00DB0FDD" w:rsidP="00AF67C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CE16A9">
              <w:rPr>
                <w:rFonts w:ascii="Calibri" w:hAnsi="Calibri"/>
                <w:sz w:val="22"/>
                <w:szCs w:val="22"/>
              </w:rPr>
              <w:t>POD/21087/2021/923/840.07</w:t>
            </w:r>
          </w:p>
        </w:tc>
        <w:tc>
          <w:tcPr>
            <w:tcW w:w="1346" w:type="dxa"/>
          </w:tcPr>
          <w:p w14:paraId="0D7CA446" w14:textId="6DCF7990" w:rsidR="00AF67C1" w:rsidRPr="00CE16A9" w:rsidRDefault="00DB0FDD" w:rsidP="00AF67C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CE16A9">
              <w:rPr>
                <w:rFonts w:ascii="Calibri" w:hAnsi="Calibri"/>
                <w:sz w:val="22"/>
                <w:szCs w:val="22"/>
              </w:rPr>
              <w:t>10. 11. 2023</w:t>
            </w:r>
          </w:p>
        </w:tc>
      </w:tr>
      <w:tr w:rsidR="00DB0FDD" w:rsidRPr="007A490A" w14:paraId="279814A0" w14:textId="77777777" w:rsidTr="00F96E3B">
        <w:tc>
          <w:tcPr>
            <w:tcW w:w="1063" w:type="dxa"/>
            <w:vAlign w:val="center"/>
          </w:tcPr>
          <w:p w14:paraId="23B2B6F9" w14:textId="77777777" w:rsidR="00DB0FDD" w:rsidRPr="004B4539" w:rsidRDefault="00DB0FDD" w:rsidP="00AF67C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1A2238A4" w14:textId="16D894FD" w:rsidR="00DB0FDD" w:rsidRPr="00CE16A9" w:rsidRDefault="00CE16A9" w:rsidP="00AF67C1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CE16A9">
              <w:rPr>
                <w:rFonts w:ascii="Calibri" w:hAnsi="Calibri"/>
                <w:sz w:val="22"/>
                <w:szCs w:val="22"/>
              </w:rPr>
              <w:t>SilesNet</w:t>
            </w:r>
            <w:proofErr w:type="spellEnd"/>
            <w:r w:rsidRPr="00CE16A9">
              <w:rPr>
                <w:rFonts w:ascii="Calibri" w:hAnsi="Calibri"/>
                <w:sz w:val="22"/>
                <w:szCs w:val="22"/>
              </w:rPr>
              <w:t>, s.r.o.</w:t>
            </w:r>
          </w:p>
        </w:tc>
        <w:tc>
          <w:tcPr>
            <w:tcW w:w="1490" w:type="dxa"/>
          </w:tcPr>
          <w:p w14:paraId="2DE39850" w14:textId="769882E7" w:rsidR="00DB0FDD" w:rsidRPr="00126103" w:rsidRDefault="00CE16A9" w:rsidP="00AF67C1">
            <w:pPr>
              <w:spacing w:after="80"/>
              <w:jc w:val="center"/>
              <w:rPr>
                <w:sz w:val="22"/>
                <w:szCs w:val="22"/>
              </w:rPr>
            </w:pPr>
            <w:r w:rsidRPr="00126103">
              <w:rPr>
                <w:sz w:val="22"/>
                <w:szCs w:val="22"/>
              </w:rPr>
              <w:t>23.11.2021</w:t>
            </w:r>
          </w:p>
        </w:tc>
        <w:tc>
          <w:tcPr>
            <w:tcW w:w="2976" w:type="dxa"/>
          </w:tcPr>
          <w:p w14:paraId="0F56F967" w14:textId="3E36E9B4" w:rsidR="00DB0FDD" w:rsidRPr="00CE16A9" w:rsidRDefault="00CE16A9" w:rsidP="00AF67C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CE16A9">
              <w:rPr>
                <w:rFonts w:ascii="Calibri" w:hAnsi="Calibri"/>
                <w:sz w:val="22"/>
                <w:szCs w:val="22"/>
              </w:rPr>
              <w:t>VYJ/2021-</w:t>
            </w:r>
            <w:proofErr w:type="gramStart"/>
            <w:r w:rsidRPr="00CE16A9">
              <w:rPr>
                <w:rFonts w:ascii="Calibri" w:hAnsi="Calibri"/>
                <w:sz w:val="22"/>
                <w:szCs w:val="22"/>
              </w:rPr>
              <w:t>11-232N</w:t>
            </w:r>
            <w:proofErr w:type="gramEnd"/>
            <w:r w:rsidRPr="00CE16A9">
              <w:rPr>
                <w:rFonts w:ascii="Calibri" w:hAnsi="Calibri"/>
                <w:sz w:val="22"/>
                <w:szCs w:val="22"/>
              </w:rPr>
              <w:t>/MW</w:t>
            </w:r>
          </w:p>
        </w:tc>
        <w:tc>
          <w:tcPr>
            <w:tcW w:w="1346" w:type="dxa"/>
          </w:tcPr>
          <w:p w14:paraId="16AA8AB6" w14:textId="5952534D" w:rsidR="00DB0FDD" w:rsidRPr="00CE16A9" w:rsidRDefault="00CE16A9" w:rsidP="00AF67C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CE16A9">
              <w:rPr>
                <w:rFonts w:ascii="Calibri" w:hAnsi="Calibri"/>
                <w:sz w:val="22"/>
                <w:szCs w:val="22"/>
              </w:rPr>
              <w:t>23.11.2022</w:t>
            </w:r>
          </w:p>
        </w:tc>
      </w:tr>
      <w:tr w:rsidR="00CE16A9" w:rsidRPr="007A490A" w14:paraId="1CA591D7" w14:textId="77777777" w:rsidTr="00F96E3B">
        <w:tc>
          <w:tcPr>
            <w:tcW w:w="1063" w:type="dxa"/>
            <w:vAlign w:val="center"/>
          </w:tcPr>
          <w:p w14:paraId="1E648CC9" w14:textId="77777777" w:rsidR="00CE16A9" w:rsidRPr="004B4539" w:rsidRDefault="00CE16A9" w:rsidP="00AF67C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1279CE45" w14:textId="5F269FD3" w:rsidR="00CE16A9" w:rsidRPr="00126103" w:rsidRDefault="00072B98" w:rsidP="00AF67C1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126103">
              <w:rPr>
                <w:rFonts w:ascii="Calibri" w:hAnsi="Calibri"/>
                <w:sz w:val="22"/>
                <w:szCs w:val="22"/>
              </w:rPr>
              <w:t>MMO-OOŽP §94j</w:t>
            </w:r>
          </w:p>
        </w:tc>
        <w:tc>
          <w:tcPr>
            <w:tcW w:w="1490" w:type="dxa"/>
          </w:tcPr>
          <w:p w14:paraId="65EAD8F9" w14:textId="15B5C524" w:rsidR="00CE16A9" w:rsidRPr="00126103" w:rsidRDefault="00072B98" w:rsidP="00AF67C1">
            <w:pPr>
              <w:spacing w:after="80"/>
              <w:jc w:val="center"/>
              <w:rPr>
                <w:sz w:val="22"/>
                <w:szCs w:val="22"/>
              </w:rPr>
            </w:pPr>
            <w:r w:rsidRPr="00126103">
              <w:rPr>
                <w:sz w:val="22"/>
                <w:szCs w:val="22"/>
              </w:rPr>
              <w:t>15. 12. 2021</w:t>
            </w:r>
          </w:p>
        </w:tc>
        <w:tc>
          <w:tcPr>
            <w:tcW w:w="2976" w:type="dxa"/>
          </w:tcPr>
          <w:p w14:paraId="7D92B33A" w14:textId="62C9A744" w:rsidR="00CE16A9" w:rsidRPr="00126103" w:rsidRDefault="00072B98" w:rsidP="00AF67C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072B98">
              <w:rPr>
                <w:rFonts w:ascii="Calibri" w:hAnsi="Calibri"/>
                <w:sz w:val="22"/>
                <w:szCs w:val="22"/>
              </w:rPr>
              <w:t>SMO/806728/21/OŽP/Nav</w:t>
            </w:r>
          </w:p>
        </w:tc>
        <w:tc>
          <w:tcPr>
            <w:tcW w:w="1346" w:type="dxa"/>
          </w:tcPr>
          <w:p w14:paraId="7FF2B20D" w14:textId="34511E38" w:rsidR="00CE16A9" w:rsidRPr="00126103" w:rsidRDefault="00126103" w:rsidP="00AF67C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126103">
              <w:rPr>
                <w:rFonts w:ascii="Calibri" w:hAnsi="Calibri"/>
                <w:sz w:val="22"/>
                <w:szCs w:val="22"/>
              </w:rPr>
              <w:t>neuvedeno</w:t>
            </w:r>
          </w:p>
        </w:tc>
      </w:tr>
      <w:tr w:rsidR="00072B98" w:rsidRPr="007A490A" w14:paraId="50D96099" w14:textId="77777777" w:rsidTr="00F96E3B">
        <w:tc>
          <w:tcPr>
            <w:tcW w:w="1063" w:type="dxa"/>
            <w:vAlign w:val="center"/>
          </w:tcPr>
          <w:p w14:paraId="4AB34287" w14:textId="77777777" w:rsidR="00072B98" w:rsidRPr="004B4539" w:rsidRDefault="00072B98" w:rsidP="00AF67C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5A0C0D16" w14:textId="517F743E" w:rsidR="00072B98" w:rsidRPr="00126103" w:rsidRDefault="00126103" w:rsidP="00126103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126103">
              <w:rPr>
                <w:rFonts w:ascii="Calibri" w:hAnsi="Calibri"/>
                <w:sz w:val="22"/>
                <w:szCs w:val="22"/>
              </w:rPr>
              <w:t>OPTILINE a.s.</w:t>
            </w:r>
          </w:p>
        </w:tc>
        <w:tc>
          <w:tcPr>
            <w:tcW w:w="1490" w:type="dxa"/>
          </w:tcPr>
          <w:p w14:paraId="1B5EDFE2" w14:textId="2CDCE641" w:rsidR="00072B98" w:rsidRPr="00126103" w:rsidRDefault="00126103" w:rsidP="00AF67C1">
            <w:pPr>
              <w:spacing w:after="80"/>
              <w:jc w:val="center"/>
              <w:rPr>
                <w:sz w:val="22"/>
                <w:szCs w:val="22"/>
              </w:rPr>
            </w:pPr>
            <w:r w:rsidRPr="00126103">
              <w:rPr>
                <w:sz w:val="22"/>
                <w:szCs w:val="22"/>
              </w:rPr>
              <w:t>10. 1. 2022</w:t>
            </w:r>
          </w:p>
        </w:tc>
        <w:tc>
          <w:tcPr>
            <w:tcW w:w="2976" w:type="dxa"/>
          </w:tcPr>
          <w:p w14:paraId="21BFA13E" w14:textId="0DCD8BA0" w:rsidR="00072B98" w:rsidRPr="00126103" w:rsidRDefault="00126103" w:rsidP="00AF67C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126103">
              <w:rPr>
                <w:rFonts w:ascii="Calibri" w:hAnsi="Calibri"/>
                <w:sz w:val="22"/>
                <w:szCs w:val="22"/>
              </w:rPr>
              <w:t>1412200077</w:t>
            </w:r>
          </w:p>
        </w:tc>
        <w:tc>
          <w:tcPr>
            <w:tcW w:w="1346" w:type="dxa"/>
          </w:tcPr>
          <w:p w14:paraId="4F998D95" w14:textId="07A35A40" w:rsidR="00072B98" w:rsidRPr="00126103" w:rsidRDefault="00126103" w:rsidP="00AF67C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126103">
              <w:rPr>
                <w:rFonts w:ascii="Calibri" w:hAnsi="Calibri"/>
                <w:sz w:val="22"/>
                <w:szCs w:val="22"/>
              </w:rPr>
              <w:t>10. 1. 2023</w:t>
            </w:r>
          </w:p>
        </w:tc>
      </w:tr>
      <w:tr w:rsidR="00072B98" w:rsidRPr="007A490A" w14:paraId="477B03BB" w14:textId="77777777" w:rsidTr="00F96E3B">
        <w:tc>
          <w:tcPr>
            <w:tcW w:w="1063" w:type="dxa"/>
            <w:vAlign w:val="center"/>
          </w:tcPr>
          <w:p w14:paraId="75ABC956" w14:textId="77777777" w:rsidR="00072B98" w:rsidRPr="004B4539" w:rsidRDefault="00072B98" w:rsidP="00AF67C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5A57D44A" w14:textId="7E0B7318" w:rsidR="00072B98" w:rsidRPr="00126103" w:rsidRDefault="00126103" w:rsidP="00AF67C1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126103">
              <w:rPr>
                <w:rFonts w:ascii="Calibri" w:hAnsi="Calibri"/>
                <w:sz w:val="22"/>
                <w:szCs w:val="22"/>
              </w:rPr>
              <w:t>Quantcom</w:t>
            </w:r>
            <w:proofErr w:type="spellEnd"/>
            <w:r w:rsidRPr="00126103">
              <w:rPr>
                <w:rFonts w:ascii="Calibri" w:hAnsi="Calibri"/>
                <w:sz w:val="22"/>
                <w:szCs w:val="22"/>
              </w:rPr>
              <w:t>, a.s.</w:t>
            </w:r>
          </w:p>
        </w:tc>
        <w:tc>
          <w:tcPr>
            <w:tcW w:w="1490" w:type="dxa"/>
          </w:tcPr>
          <w:p w14:paraId="7677F205" w14:textId="173F6418" w:rsidR="00072B98" w:rsidRPr="00126103" w:rsidRDefault="00126103" w:rsidP="00AF67C1">
            <w:pPr>
              <w:spacing w:after="80"/>
              <w:jc w:val="center"/>
              <w:rPr>
                <w:sz w:val="22"/>
                <w:szCs w:val="22"/>
              </w:rPr>
            </w:pPr>
            <w:r w:rsidRPr="00126103">
              <w:rPr>
                <w:sz w:val="22"/>
                <w:szCs w:val="22"/>
              </w:rPr>
              <w:t>13. 1. 2022</w:t>
            </w:r>
          </w:p>
        </w:tc>
        <w:tc>
          <w:tcPr>
            <w:tcW w:w="2976" w:type="dxa"/>
          </w:tcPr>
          <w:p w14:paraId="728CB388" w14:textId="06823D16" w:rsidR="00072B98" w:rsidRPr="00126103" w:rsidRDefault="00126103" w:rsidP="00AF67C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126103">
              <w:rPr>
                <w:rFonts w:ascii="Calibri" w:hAnsi="Calibri"/>
                <w:sz w:val="22"/>
                <w:szCs w:val="22"/>
              </w:rPr>
              <w:t>OV987667</w:t>
            </w:r>
          </w:p>
        </w:tc>
        <w:tc>
          <w:tcPr>
            <w:tcW w:w="1346" w:type="dxa"/>
          </w:tcPr>
          <w:p w14:paraId="1AD06337" w14:textId="404F64C5" w:rsidR="00072B98" w:rsidRPr="00126103" w:rsidRDefault="00126103" w:rsidP="00AF67C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126103">
              <w:rPr>
                <w:rFonts w:ascii="Calibri" w:hAnsi="Calibri"/>
                <w:sz w:val="22"/>
                <w:szCs w:val="22"/>
              </w:rPr>
              <w:t>13. 1. 2023</w:t>
            </w:r>
          </w:p>
        </w:tc>
      </w:tr>
      <w:tr w:rsidR="00072B98" w:rsidRPr="007A490A" w14:paraId="15FD421E" w14:textId="77777777" w:rsidTr="00F96E3B">
        <w:tc>
          <w:tcPr>
            <w:tcW w:w="1063" w:type="dxa"/>
            <w:vAlign w:val="center"/>
          </w:tcPr>
          <w:p w14:paraId="05FD03E6" w14:textId="77777777" w:rsidR="00072B98" w:rsidRPr="004B4539" w:rsidRDefault="00072B98" w:rsidP="00AF67C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568B3A16" w14:textId="44D998C5" w:rsidR="00072B98" w:rsidRPr="00126103" w:rsidRDefault="00126103" w:rsidP="00AF67C1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B0FDD">
              <w:rPr>
                <w:rFonts w:ascii="Calibri" w:hAnsi="Calibri"/>
                <w:sz w:val="22"/>
                <w:szCs w:val="22"/>
              </w:rPr>
              <w:t>ÚMOb</w:t>
            </w:r>
            <w:proofErr w:type="spellEnd"/>
            <w:r w:rsidRPr="00DB0FDD">
              <w:rPr>
                <w:rFonts w:ascii="Calibri" w:hAnsi="Calibri"/>
                <w:sz w:val="22"/>
                <w:szCs w:val="22"/>
              </w:rPr>
              <w:t xml:space="preserve"> – Jih – </w:t>
            </w:r>
            <w:proofErr w:type="spellStart"/>
            <w:r w:rsidRPr="00DB0FDD">
              <w:rPr>
                <w:rFonts w:ascii="Calibri" w:hAnsi="Calibri"/>
                <w:sz w:val="22"/>
                <w:szCs w:val="22"/>
              </w:rPr>
              <w:t>O</w:t>
            </w:r>
            <w:r>
              <w:rPr>
                <w:rFonts w:ascii="Calibri" w:hAnsi="Calibri"/>
                <w:sz w:val="22"/>
                <w:szCs w:val="22"/>
              </w:rPr>
              <w:t>DaKS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– rozhodnutí o připojení</w:t>
            </w:r>
          </w:p>
        </w:tc>
        <w:tc>
          <w:tcPr>
            <w:tcW w:w="1490" w:type="dxa"/>
          </w:tcPr>
          <w:p w14:paraId="36404C4A" w14:textId="672E9813" w:rsidR="00072B98" w:rsidRPr="00126103" w:rsidRDefault="00126103" w:rsidP="00AF67C1">
            <w:pPr>
              <w:spacing w:after="80"/>
              <w:jc w:val="center"/>
              <w:rPr>
                <w:sz w:val="22"/>
                <w:szCs w:val="22"/>
              </w:rPr>
            </w:pPr>
            <w:r w:rsidRPr="00126103">
              <w:rPr>
                <w:sz w:val="22"/>
                <w:szCs w:val="22"/>
              </w:rPr>
              <w:t>2. 2. 2022</w:t>
            </w:r>
          </w:p>
        </w:tc>
        <w:tc>
          <w:tcPr>
            <w:tcW w:w="2976" w:type="dxa"/>
          </w:tcPr>
          <w:p w14:paraId="5BBB74BE" w14:textId="73E33421" w:rsidR="00072B98" w:rsidRPr="00126103" w:rsidRDefault="00126103" w:rsidP="00126103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126103">
              <w:rPr>
                <w:rFonts w:ascii="Calibri" w:hAnsi="Calibri"/>
                <w:sz w:val="22"/>
                <w:szCs w:val="22"/>
              </w:rPr>
              <w:t xml:space="preserve"> JIH/011069/22/ODK/Bál</w:t>
            </w:r>
          </w:p>
        </w:tc>
        <w:tc>
          <w:tcPr>
            <w:tcW w:w="1346" w:type="dxa"/>
          </w:tcPr>
          <w:p w14:paraId="417A9043" w14:textId="60116C3F" w:rsidR="00072B98" w:rsidRPr="004B4539" w:rsidRDefault="004B4539" w:rsidP="00AF67C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126103">
              <w:rPr>
                <w:rFonts w:ascii="Calibri" w:hAnsi="Calibri"/>
                <w:sz w:val="22"/>
                <w:szCs w:val="22"/>
              </w:rPr>
              <w:t>neuvedeno</w:t>
            </w:r>
          </w:p>
        </w:tc>
      </w:tr>
      <w:tr w:rsidR="00072B98" w:rsidRPr="007A490A" w14:paraId="4FC6D6EE" w14:textId="77777777" w:rsidTr="00F96E3B">
        <w:tc>
          <w:tcPr>
            <w:tcW w:w="1063" w:type="dxa"/>
            <w:vAlign w:val="center"/>
          </w:tcPr>
          <w:p w14:paraId="1978F140" w14:textId="77777777" w:rsidR="00072B98" w:rsidRPr="004B4539" w:rsidRDefault="00072B98" w:rsidP="00AF67C1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4FCBEB48" w14:textId="50635AD5" w:rsidR="00072B98" w:rsidRPr="004B4539" w:rsidRDefault="004B4539" w:rsidP="00AF67C1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r w:rsidRPr="00126103">
              <w:rPr>
                <w:rFonts w:ascii="Calibri" w:hAnsi="Calibri"/>
                <w:sz w:val="22"/>
                <w:szCs w:val="22"/>
              </w:rPr>
              <w:t xml:space="preserve">MMO-OOŽP </w:t>
            </w:r>
            <w:r>
              <w:rPr>
                <w:rFonts w:ascii="Calibri" w:hAnsi="Calibri"/>
                <w:sz w:val="22"/>
                <w:szCs w:val="22"/>
              </w:rPr>
              <w:t>– nakládání s vodami</w:t>
            </w:r>
          </w:p>
        </w:tc>
        <w:tc>
          <w:tcPr>
            <w:tcW w:w="1490" w:type="dxa"/>
          </w:tcPr>
          <w:p w14:paraId="5D0E0A7D" w14:textId="72E5ADC6" w:rsidR="00072B98" w:rsidRPr="004B4539" w:rsidRDefault="004B4539" w:rsidP="00AF67C1">
            <w:pPr>
              <w:spacing w:after="80"/>
              <w:jc w:val="center"/>
              <w:rPr>
                <w:sz w:val="22"/>
                <w:szCs w:val="22"/>
              </w:rPr>
            </w:pPr>
            <w:r w:rsidRPr="004B4539">
              <w:rPr>
                <w:sz w:val="22"/>
                <w:szCs w:val="22"/>
              </w:rPr>
              <w:t>7. 2. 2022</w:t>
            </w:r>
          </w:p>
        </w:tc>
        <w:tc>
          <w:tcPr>
            <w:tcW w:w="2976" w:type="dxa"/>
          </w:tcPr>
          <w:p w14:paraId="7EB5355F" w14:textId="5314983D" w:rsidR="00072B98" w:rsidRPr="004B4539" w:rsidRDefault="004B4539" w:rsidP="004B4539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4B4539">
              <w:rPr>
                <w:rFonts w:ascii="Calibri" w:hAnsi="Calibri"/>
                <w:sz w:val="22"/>
                <w:szCs w:val="22"/>
              </w:rPr>
              <w:t>SMO/074776/22/OŽP/Nav</w:t>
            </w:r>
          </w:p>
        </w:tc>
        <w:tc>
          <w:tcPr>
            <w:tcW w:w="1346" w:type="dxa"/>
          </w:tcPr>
          <w:p w14:paraId="08CD8729" w14:textId="0FDF9A71" w:rsidR="00072B98" w:rsidRPr="004B4539" w:rsidRDefault="004B4539" w:rsidP="00AF67C1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126103">
              <w:rPr>
                <w:rFonts w:ascii="Calibri" w:hAnsi="Calibri"/>
                <w:sz w:val="22"/>
                <w:szCs w:val="22"/>
              </w:rPr>
              <w:t>neuvedeno</w:t>
            </w:r>
          </w:p>
        </w:tc>
      </w:tr>
      <w:tr w:rsidR="004B4539" w:rsidRPr="007A490A" w14:paraId="01AB1C53" w14:textId="77777777" w:rsidTr="00D43551">
        <w:tc>
          <w:tcPr>
            <w:tcW w:w="1063" w:type="dxa"/>
            <w:vAlign w:val="center"/>
          </w:tcPr>
          <w:p w14:paraId="7A7B3549" w14:textId="77777777" w:rsidR="004B4539" w:rsidRPr="004B4539" w:rsidRDefault="004B4539" w:rsidP="004B4539">
            <w:pPr>
              <w:pStyle w:val="Odstavecseseznamem"/>
              <w:numPr>
                <w:ilvl w:val="0"/>
                <w:numId w:val="19"/>
              </w:numPr>
              <w:suppressAutoHyphens w:val="0"/>
              <w:spacing w:after="80"/>
              <w:ind w:left="227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63B81F66" w14:textId="2CA9367E" w:rsidR="004B4539" w:rsidRPr="004B4539" w:rsidRDefault="004B4539" w:rsidP="004B4539">
            <w:pPr>
              <w:spacing w:after="80"/>
              <w:jc w:val="left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DB0FDD">
              <w:rPr>
                <w:rFonts w:ascii="Calibri" w:hAnsi="Calibri"/>
                <w:sz w:val="22"/>
                <w:szCs w:val="22"/>
              </w:rPr>
              <w:t>ÚMOb</w:t>
            </w:r>
            <w:proofErr w:type="spellEnd"/>
            <w:r w:rsidRPr="00DB0FDD">
              <w:rPr>
                <w:rFonts w:ascii="Calibri" w:hAnsi="Calibri"/>
                <w:sz w:val="22"/>
                <w:szCs w:val="22"/>
              </w:rPr>
              <w:t xml:space="preserve"> – Jih – </w:t>
            </w:r>
            <w:proofErr w:type="spellStart"/>
            <w:r w:rsidRPr="00DB0FDD">
              <w:rPr>
                <w:rFonts w:ascii="Calibri" w:hAnsi="Calibri"/>
                <w:sz w:val="22"/>
                <w:szCs w:val="22"/>
              </w:rPr>
              <w:t>OVaŽP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– SPOLEČNÉ POVOLENÍ</w:t>
            </w:r>
          </w:p>
        </w:tc>
        <w:tc>
          <w:tcPr>
            <w:tcW w:w="1490" w:type="dxa"/>
          </w:tcPr>
          <w:p w14:paraId="2999879D" w14:textId="03591402" w:rsidR="004B4539" w:rsidRPr="004B4539" w:rsidRDefault="004B4539" w:rsidP="004B4539">
            <w:pPr>
              <w:spacing w:after="80"/>
              <w:jc w:val="center"/>
              <w:rPr>
                <w:sz w:val="22"/>
                <w:szCs w:val="22"/>
              </w:rPr>
            </w:pPr>
            <w:r w:rsidRPr="004B4539">
              <w:rPr>
                <w:sz w:val="22"/>
                <w:szCs w:val="22"/>
              </w:rPr>
              <w:t>20. 5. 2022</w:t>
            </w:r>
          </w:p>
        </w:tc>
        <w:tc>
          <w:tcPr>
            <w:tcW w:w="2976" w:type="dxa"/>
          </w:tcPr>
          <w:p w14:paraId="01F459AC" w14:textId="0B6136B8" w:rsidR="004B4539" w:rsidRPr="004B4539" w:rsidRDefault="004B4539" w:rsidP="004B4539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4B4539">
              <w:rPr>
                <w:rFonts w:ascii="Calibri" w:hAnsi="Calibri"/>
                <w:sz w:val="22"/>
                <w:szCs w:val="22"/>
              </w:rPr>
              <w:t>JIH/050539/22/V</w:t>
            </w:r>
            <w:r w:rsidRPr="004B4539">
              <w:rPr>
                <w:rFonts w:ascii="Calibri" w:hAnsi="Calibri" w:hint="eastAsia"/>
                <w:sz w:val="22"/>
                <w:szCs w:val="22"/>
              </w:rPr>
              <w:t>Ž</w:t>
            </w:r>
            <w:r w:rsidRPr="004B4539">
              <w:rPr>
                <w:rFonts w:ascii="Calibri" w:hAnsi="Calibri"/>
                <w:sz w:val="22"/>
                <w:szCs w:val="22"/>
              </w:rPr>
              <w:t>P/Kle</w:t>
            </w:r>
          </w:p>
        </w:tc>
        <w:tc>
          <w:tcPr>
            <w:tcW w:w="1346" w:type="dxa"/>
          </w:tcPr>
          <w:p w14:paraId="1620C17A" w14:textId="5A3EAE8A" w:rsidR="004B4539" w:rsidRPr="004B4539" w:rsidRDefault="004B4539" w:rsidP="004B4539">
            <w:pPr>
              <w:spacing w:after="80"/>
              <w:jc w:val="center"/>
              <w:rPr>
                <w:rFonts w:ascii="Calibri" w:hAnsi="Calibri"/>
                <w:sz w:val="22"/>
                <w:szCs w:val="22"/>
              </w:rPr>
            </w:pPr>
            <w:r w:rsidRPr="004B4539">
              <w:rPr>
                <w:rFonts w:ascii="Calibri" w:hAnsi="Calibri"/>
                <w:sz w:val="22"/>
                <w:szCs w:val="22"/>
              </w:rPr>
              <w:t>31. 7. 2023</w:t>
            </w:r>
          </w:p>
        </w:tc>
      </w:tr>
    </w:tbl>
    <w:p w14:paraId="44AE29D6" w14:textId="77777777" w:rsidR="00167986" w:rsidRPr="007A490A" w:rsidRDefault="00167986" w:rsidP="00167986">
      <w:pPr>
        <w:rPr>
          <w:color w:val="FF0000"/>
        </w:rPr>
      </w:pPr>
    </w:p>
    <w:p w14:paraId="4914835F" w14:textId="77777777" w:rsidR="00167986" w:rsidRPr="007A490A" w:rsidRDefault="00167986" w:rsidP="00167986">
      <w:pPr>
        <w:jc w:val="center"/>
        <w:rPr>
          <w:color w:val="FF0000"/>
        </w:rPr>
      </w:pPr>
      <w:r w:rsidRPr="007A490A">
        <w:rPr>
          <w:color w:val="FF0000"/>
        </w:rPr>
        <w:br w:type="page"/>
      </w:r>
    </w:p>
    <w:p w14:paraId="4391E155" w14:textId="77777777" w:rsidR="00167986" w:rsidRPr="007A490A" w:rsidRDefault="00167986" w:rsidP="00167986">
      <w:pPr>
        <w:jc w:val="center"/>
        <w:rPr>
          <w:color w:val="FF0000"/>
        </w:rPr>
      </w:pPr>
    </w:p>
    <w:p w14:paraId="17E034DB" w14:textId="77777777" w:rsidR="00167986" w:rsidRPr="007A490A" w:rsidRDefault="00167986" w:rsidP="00167986">
      <w:pPr>
        <w:jc w:val="center"/>
        <w:rPr>
          <w:color w:val="FF0000"/>
        </w:rPr>
      </w:pPr>
    </w:p>
    <w:p w14:paraId="6397F4E1" w14:textId="77777777" w:rsidR="00167986" w:rsidRPr="007A490A" w:rsidRDefault="00167986" w:rsidP="00167986">
      <w:pPr>
        <w:jc w:val="center"/>
        <w:rPr>
          <w:color w:val="FF0000"/>
        </w:rPr>
      </w:pPr>
    </w:p>
    <w:p w14:paraId="2103276D" w14:textId="77777777" w:rsidR="00167986" w:rsidRPr="007A490A" w:rsidRDefault="00167986" w:rsidP="00167986">
      <w:pPr>
        <w:jc w:val="center"/>
        <w:rPr>
          <w:color w:val="FF0000"/>
        </w:rPr>
      </w:pPr>
    </w:p>
    <w:p w14:paraId="30D70DCA" w14:textId="77777777" w:rsidR="00167986" w:rsidRPr="007A490A" w:rsidRDefault="00167986" w:rsidP="00167986">
      <w:pPr>
        <w:jc w:val="center"/>
        <w:rPr>
          <w:color w:val="FF0000"/>
        </w:rPr>
      </w:pPr>
    </w:p>
    <w:p w14:paraId="3FCA380D" w14:textId="77777777" w:rsidR="00167986" w:rsidRPr="007A490A" w:rsidRDefault="00167986" w:rsidP="00167986">
      <w:pPr>
        <w:jc w:val="center"/>
        <w:rPr>
          <w:color w:val="FF0000"/>
        </w:rPr>
      </w:pPr>
    </w:p>
    <w:p w14:paraId="17624D88" w14:textId="77777777" w:rsidR="00167986" w:rsidRPr="007A490A" w:rsidRDefault="00167986" w:rsidP="00167986">
      <w:pPr>
        <w:jc w:val="center"/>
        <w:rPr>
          <w:color w:val="FF0000"/>
        </w:rPr>
      </w:pPr>
    </w:p>
    <w:p w14:paraId="716E0A74" w14:textId="77777777" w:rsidR="00167986" w:rsidRPr="007A490A" w:rsidRDefault="00167986" w:rsidP="00167986">
      <w:pPr>
        <w:jc w:val="center"/>
        <w:rPr>
          <w:color w:val="FF0000"/>
        </w:rPr>
      </w:pPr>
    </w:p>
    <w:p w14:paraId="1214E546" w14:textId="77777777" w:rsidR="00167986" w:rsidRPr="008C6DB5" w:rsidRDefault="00167986" w:rsidP="00167986">
      <w:pPr>
        <w:jc w:val="center"/>
      </w:pPr>
    </w:p>
    <w:p w14:paraId="658ADEF7" w14:textId="77777777" w:rsidR="00167986" w:rsidRPr="008C6DB5" w:rsidRDefault="00167986" w:rsidP="00167986">
      <w:pPr>
        <w:jc w:val="center"/>
      </w:pPr>
    </w:p>
    <w:p w14:paraId="14184DC5" w14:textId="77777777" w:rsidR="00167986" w:rsidRPr="008C6DB5" w:rsidRDefault="00167986" w:rsidP="00167986">
      <w:pPr>
        <w:jc w:val="center"/>
      </w:pPr>
    </w:p>
    <w:p w14:paraId="7358350F" w14:textId="77777777" w:rsidR="008C6DB5" w:rsidRPr="008C6DB5" w:rsidRDefault="008C6DB5" w:rsidP="008C6DB5">
      <w:pPr>
        <w:jc w:val="center"/>
        <w:rPr>
          <w:sz w:val="52"/>
          <w:szCs w:val="52"/>
          <w:u w:val="single"/>
        </w:rPr>
      </w:pPr>
      <w:r w:rsidRPr="008C6DB5">
        <w:rPr>
          <w:sz w:val="52"/>
          <w:szCs w:val="52"/>
          <w:u w:val="single"/>
        </w:rPr>
        <w:t>E3 VYJÁDŘENÍ HYDROGEOLOGA K VSAKOVÁNÍ SRÁŽKOVÝCH VOD</w:t>
      </w:r>
    </w:p>
    <w:p w14:paraId="0AB72333" w14:textId="353047DC" w:rsidR="008C6DB5" w:rsidRPr="008C6DB5" w:rsidRDefault="008C6DB5">
      <w:pPr>
        <w:suppressAutoHyphens w:val="0"/>
        <w:jc w:val="left"/>
        <w:rPr>
          <w:sz w:val="52"/>
          <w:szCs w:val="52"/>
          <w:u w:val="single"/>
        </w:rPr>
      </w:pPr>
    </w:p>
    <w:p w14:paraId="421CC9E2" w14:textId="77777777" w:rsidR="008C6DB5" w:rsidRPr="008C6DB5" w:rsidRDefault="008C6DB5">
      <w:pPr>
        <w:suppressAutoHyphens w:val="0"/>
        <w:jc w:val="left"/>
        <w:rPr>
          <w:sz w:val="52"/>
          <w:szCs w:val="52"/>
          <w:u w:val="single"/>
        </w:rPr>
      </w:pPr>
      <w:r w:rsidRPr="008C6DB5">
        <w:rPr>
          <w:sz w:val="52"/>
          <w:szCs w:val="52"/>
          <w:u w:val="single"/>
        </w:rPr>
        <w:br w:type="page"/>
      </w:r>
    </w:p>
    <w:p w14:paraId="5B037D06" w14:textId="77777777" w:rsidR="008C6DB5" w:rsidRDefault="008C6DB5" w:rsidP="00167986">
      <w:pPr>
        <w:jc w:val="center"/>
        <w:rPr>
          <w:color w:val="FF0000"/>
          <w:sz w:val="52"/>
          <w:szCs w:val="52"/>
          <w:u w:val="single"/>
        </w:rPr>
      </w:pPr>
    </w:p>
    <w:p w14:paraId="459B161A" w14:textId="77777777" w:rsidR="008C6DB5" w:rsidRDefault="008C6DB5" w:rsidP="00167986">
      <w:pPr>
        <w:jc w:val="center"/>
        <w:rPr>
          <w:color w:val="FF0000"/>
          <w:sz w:val="52"/>
          <w:szCs w:val="52"/>
          <w:u w:val="single"/>
        </w:rPr>
      </w:pPr>
    </w:p>
    <w:p w14:paraId="7A9DE14E" w14:textId="77777777" w:rsidR="008C6DB5" w:rsidRDefault="008C6DB5" w:rsidP="00167986">
      <w:pPr>
        <w:jc w:val="center"/>
        <w:rPr>
          <w:color w:val="FF0000"/>
          <w:sz w:val="52"/>
          <w:szCs w:val="52"/>
          <w:u w:val="single"/>
        </w:rPr>
      </w:pPr>
    </w:p>
    <w:p w14:paraId="4D9A6381" w14:textId="77777777" w:rsidR="008C6DB5" w:rsidRPr="0007531A" w:rsidRDefault="008C6DB5" w:rsidP="00167986">
      <w:pPr>
        <w:jc w:val="center"/>
        <w:rPr>
          <w:sz w:val="52"/>
          <w:szCs w:val="52"/>
          <w:u w:val="single"/>
        </w:rPr>
      </w:pPr>
    </w:p>
    <w:p w14:paraId="0137F05F" w14:textId="77777777" w:rsidR="008C6DB5" w:rsidRPr="0007531A" w:rsidRDefault="008C6DB5" w:rsidP="00167986">
      <w:pPr>
        <w:jc w:val="center"/>
        <w:rPr>
          <w:sz w:val="52"/>
          <w:szCs w:val="52"/>
          <w:u w:val="single"/>
        </w:rPr>
      </w:pPr>
    </w:p>
    <w:p w14:paraId="5ED4AF21" w14:textId="1D5E03C1" w:rsidR="00167986" w:rsidRPr="0007531A" w:rsidRDefault="00167986" w:rsidP="00167986">
      <w:pPr>
        <w:jc w:val="center"/>
        <w:rPr>
          <w:sz w:val="28"/>
          <w:szCs w:val="28"/>
        </w:rPr>
      </w:pPr>
      <w:r w:rsidRPr="0007531A">
        <w:rPr>
          <w:sz w:val="52"/>
          <w:szCs w:val="52"/>
          <w:u w:val="single"/>
        </w:rPr>
        <w:t>E</w:t>
      </w:r>
      <w:r w:rsidR="00EF1B98">
        <w:rPr>
          <w:sz w:val="52"/>
          <w:szCs w:val="52"/>
          <w:u w:val="single"/>
        </w:rPr>
        <w:t>4</w:t>
      </w:r>
      <w:r w:rsidRPr="0007531A">
        <w:rPr>
          <w:sz w:val="52"/>
          <w:szCs w:val="52"/>
          <w:u w:val="single"/>
        </w:rPr>
        <w:t xml:space="preserve"> PLÁN BOZP</w:t>
      </w:r>
    </w:p>
    <w:p w14:paraId="517FEA1D" w14:textId="6887BF32" w:rsidR="00087DFE" w:rsidRPr="007A490A" w:rsidRDefault="00087DFE" w:rsidP="00167986">
      <w:pPr>
        <w:tabs>
          <w:tab w:val="left" w:pos="3261"/>
        </w:tabs>
        <w:rPr>
          <w:color w:val="FF0000"/>
        </w:rPr>
      </w:pPr>
    </w:p>
    <w:sectPr w:rsidR="00087DFE" w:rsidRPr="007A490A" w:rsidSect="00154AB2">
      <w:headerReference w:type="default" r:id="rId7"/>
      <w:footerReference w:type="default" r:id="rId8"/>
      <w:headerReference w:type="first" r:id="rId9"/>
      <w:footnotePr>
        <w:pos w:val="beneathText"/>
      </w:footnotePr>
      <w:pgSz w:w="11905" w:h="16837"/>
      <w:pgMar w:top="1418" w:right="851" w:bottom="1134" w:left="851" w:header="85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9CEF7" w14:textId="77777777" w:rsidR="00FC595D" w:rsidRDefault="00FC595D" w:rsidP="00CB5FE0">
      <w:r>
        <w:separator/>
      </w:r>
    </w:p>
  </w:endnote>
  <w:endnote w:type="continuationSeparator" w:id="0">
    <w:p w14:paraId="148D511B" w14:textId="77777777" w:rsidR="00FC595D" w:rsidRDefault="00FC595D" w:rsidP="00CB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CE MT Black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CE093" w14:textId="6ED67589" w:rsidR="006416A3" w:rsidRDefault="006416A3" w:rsidP="00974053">
    <w:pPr>
      <w:pStyle w:val="Zpat"/>
      <w:pBdr>
        <w:top w:val="single" w:sz="4" w:space="1" w:color="auto"/>
      </w:pBdr>
      <w:spacing w:before="120"/>
      <w:jc w:val="center"/>
    </w:pP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PAGE </w:instrText>
    </w:r>
    <w:r>
      <w:rPr>
        <w:rStyle w:val="slostrnky"/>
        <w:color w:val="365F91"/>
      </w:rPr>
      <w:fldChar w:fldCharType="separate"/>
    </w:r>
    <w:r w:rsidR="00BA75A6">
      <w:rPr>
        <w:rStyle w:val="slostrnky"/>
        <w:noProof/>
        <w:color w:val="365F91"/>
      </w:rPr>
      <w:t>2</w:t>
    </w:r>
    <w:r>
      <w:rPr>
        <w:rStyle w:val="slostrnky"/>
        <w:color w:val="365F91"/>
      </w:rPr>
      <w:fldChar w:fldCharType="end"/>
    </w:r>
    <w:r>
      <w:rPr>
        <w:rStyle w:val="slostrnky"/>
        <w:color w:val="365F91"/>
      </w:rPr>
      <w:t xml:space="preserve"> /</w:t>
    </w: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NUMPAGES </w:instrText>
    </w:r>
    <w:r>
      <w:rPr>
        <w:rStyle w:val="slostrnky"/>
        <w:color w:val="365F91"/>
      </w:rPr>
      <w:fldChar w:fldCharType="separate"/>
    </w:r>
    <w:r w:rsidR="00BA75A6">
      <w:rPr>
        <w:rStyle w:val="slostrnky"/>
        <w:noProof/>
        <w:color w:val="365F91"/>
      </w:rPr>
      <w:t>5</w:t>
    </w:r>
    <w:r>
      <w:rPr>
        <w:rStyle w:val="slostrnky"/>
        <w:color w:val="365F9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BCCA6" w14:textId="77777777" w:rsidR="00FC595D" w:rsidRDefault="00FC595D" w:rsidP="00CB5FE0">
      <w:r>
        <w:separator/>
      </w:r>
    </w:p>
  </w:footnote>
  <w:footnote w:type="continuationSeparator" w:id="0">
    <w:p w14:paraId="12019A7C" w14:textId="77777777" w:rsidR="00FC595D" w:rsidRDefault="00FC595D" w:rsidP="00CB5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1BFCA" w14:textId="77777777" w:rsidR="008C6DB5" w:rsidRPr="007B029D" w:rsidRDefault="008C6DB5" w:rsidP="008C6DB5">
    <w:pPr>
      <w:pStyle w:val="Zhlav"/>
      <w:tabs>
        <w:tab w:val="clear" w:pos="4536"/>
        <w:tab w:val="clear" w:pos="9072"/>
      </w:tabs>
      <w:rPr>
        <w:lang w:val="cs-CZ"/>
      </w:rPr>
    </w:pPr>
    <w:r w:rsidRPr="000F41A0">
      <w:rPr>
        <w:lang w:val="cs-CZ"/>
      </w:rPr>
      <w:t>Parkoviště za školou, ul. V Zálomu</w:t>
    </w:r>
  </w:p>
  <w:p w14:paraId="73AEDD67" w14:textId="58EA7065" w:rsidR="00291414" w:rsidRPr="00DE45A4" w:rsidRDefault="00072B98" w:rsidP="008C6DB5">
    <w:pPr>
      <w:pStyle w:val="Zhlav"/>
      <w:tabs>
        <w:tab w:val="clear" w:pos="4536"/>
        <w:tab w:val="clear" w:pos="9072"/>
      </w:tabs>
      <w:rPr>
        <w:b/>
        <w:bCs/>
      </w:rPr>
    </w:pPr>
    <w:r>
      <w:rPr>
        <w:lang w:val="cs-CZ"/>
      </w:rPr>
      <w:t>DPS</w:t>
    </w:r>
    <w:r>
      <w:rPr>
        <w:lang w:val="cs-CZ"/>
      </w:rPr>
      <w:tab/>
    </w:r>
    <w:r w:rsidR="00291414">
      <w:tab/>
    </w:r>
    <w:r w:rsidR="00291414">
      <w:tab/>
    </w:r>
    <w:r w:rsidR="00291414">
      <w:tab/>
    </w:r>
    <w:r w:rsidR="00291414">
      <w:tab/>
    </w:r>
    <w:r w:rsidR="00291414">
      <w:tab/>
    </w:r>
    <w:r w:rsidR="00291414">
      <w:tab/>
    </w:r>
    <w:r w:rsidR="00291414">
      <w:tab/>
    </w:r>
    <w:r w:rsidR="00291414">
      <w:tab/>
    </w:r>
    <w:r w:rsidR="00291414">
      <w:tab/>
    </w:r>
    <w:r w:rsidR="00167986">
      <w:rPr>
        <w:lang w:val="cs-CZ"/>
      </w:rPr>
      <w:t>E</w:t>
    </w:r>
    <w:r w:rsidR="00291414">
      <w:t xml:space="preserve">. </w:t>
    </w:r>
    <w:r w:rsidR="00167986">
      <w:rPr>
        <w:lang w:val="cs-CZ"/>
      </w:rPr>
      <w:t>Dokladová část</w:t>
    </w:r>
  </w:p>
  <w:p w14:paraId="1670A571" w14:textId="77777777" w:rsidR="00291414" w:rsidRDefault="00291414" w:rsidP="00291414">
    <w:pPr>
      <w:pStyle w:val="Zhlav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AFFB9E" wp14:editId="3954C5E6">
              <wp:simplePos x="0" y="0"/>
              <wp:positionH relativeFrom="column">
                <wp:posOffset>304</wp:posOffset>
              </wp:positionH>
              <wp:positionV relativeFrom="paragraph">
                <wp:posOffset>95692</wp:posOffset>
              </wp:positionV>
              <wp:extent cx="6082748" cy="7952"/>
              <wp:effectExtent l="0" t="0" r="32385" b="30480"/>
              <wp:wrapNone/>
              <wp:docPr id="4" name="Přímá spojnic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2748" cy="7952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BE60E9" id="Přímá spojnic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55pt" to="478.9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AA98A" w14:textId="09D58DA8" w:rsidR="007A490A" w:rsidRPr="000F41A0" w:rsidRDefault="007A490A" w:rsidP="007A490A">
    <w:pPr>
      <w:pStyle w:val="Zhlav"/>
      <w:jc w:val="right"/>
      <w:rPr>
        <w:szCs w:val="24"/>
      </w:rPr>
    </w:pPr>
    <w:r>
      <w:rPr>
        <w:noProof/>
        <w:color w:val="808080" w:themeColor="background1" w:themeShade="80"/>
        <w:szCs w:val="24"/>
        <w:lang w:val="cs-CZ" w:eastAsia="cs-CZ"/>
      </w:rPr>
      <w:drawing>
        <wp:anchor distT="0" distB="0" distL="114300" distR="114300" simplePos="0" relativeHeight="251663872" behindDoc="1" locked="0" layoutInCell="1" allowOverlap="1" wp14:anchorId="30B6FD28" wp14:editId="51216968">
          <wp:simplePos x="0" y="0"/>
          <wp:positionH relativeFrom="column">
            <wp:posOffset>4698365</wp:posOffset>
          </wp:positionH>
          <wp:positionV relativeFrom="paragraph">
            <wp:posOffset>-253365</wp:posOffset>
          </wp:positionV>
          <wp:extent cx="1781175" cy="609600"/>
          <wp:effectExtent l="0" t="0" r="9525" b="0"/>
          <wp:wrapTight wrapText="bothSides">
            <wp:wrapPolygon edited="0">
              <wp:start x="0" y="0"/>
              <wp:lineTo x="0" y="20925"/>
              <wp:lineTo x="21484" y="20925"/>
              <wp:lineTo x="21484" y="0"/>
              <wp:lineTo x="0" y="0"/>
            </wp:wrapPolygon>
          </wp:wrapTight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41A0">
      <w:rPr>
        <w:b/>
        <w:bCs/>
        <w:color w:val="808080" w:themeColor="background1" w:themeShade="80"/>
        <w:szCs w:val="24"/>
        <w:lang w:eastAsia="cs-CZ"/>
      </w:rPr>
      <w:t>Dopravní projekce Bojko s.r.o.</w:t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</w:p>
  <w:p w14:paraId="6C4E21DF" w14:textId="77777777" w:rsidR="007A490A" w:rsidRDefault="007A490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pStyle w:val="Nadpis2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/>
        <w:i w:val="0"/>
        <w:sz w:val="24"/>
        <w:szCs w:val="24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5" w15:restartNumberingAfterBreak="0">
    <w:nsid w:val="00000006"/>
    <w:multiLevelType w:val="singleLevel"/>
    <w:tmpl w:val="7ED05BB4"/>
    <w:name w:val="WW8Num6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sz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908"/>
        </w:tabs>
        <w:ind w:left="908" w:hanging="34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624"/>
        </w:tabs>
        <w:ind w:left="624" w:hanging="34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u w:val="none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61"/>
        </w:tabs>
        <w:ind w:left="761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162"/>
        </w:tabs>
        <w:ind w:left="1162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563"/>
        </w:tabs>
        <w:ind w:left="1563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964"/>
        </w:tabs>
        <w:ind w:left="1964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365"/>
        </w:tabs>
        <w:ind w:left="2365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766"/>
        </w:tabs>
        <w:ind w:left="2766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3167"/>
        </w:tabs>
        <w:ind w:left="3167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568"/>
        </w:tabs>
        <w:ind w:left="3568" w:hanging="360"/>
      </w:pPr>
      <w:rPr>
        <w:rFonts w:ascii="Symbol" w:hAnsi="Symbol"/>
        <w:u w:val="none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170"/>
        </w:tabs>
        <w:ind w:left="117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575"/>
        </w:tabs>
        <w:ind w:left="157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385"/>
        </w:tabs>
        <w:ind w:left="23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790"/>
        </w:tabs>
        <w:ind w:left="279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195"/>
        </w:tabs>
        <w:ind w:left="319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159D5278"/>
    <w:multiLevelType w:val="hybridMultilevel"/>
    <w:tmpl w:val="09BE194E"/>
    <w:lvl w:ilvl="0" w:tplc="BF222B7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2A3E28"/>
    <w:multiLevelType w:val="hybridMultilevel"/>
    <w:tmpl w:val="41FE0B5C"/>
    <w:lvl w:ilvl="0" w:tplc="3A6A5502">
      <w:start w:val="1"/>
      <w:numFmt w:val="bullet"/>
      <w:pStyle w:val="odr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5557433"/>
    <w:multiLevelType w:val="hybridMultilevel"/>
    <w:tmpl w:val="A49C80B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6A4954"/>
    <w:multiLevelType w:val="hybridMultilevel"/>
    <w:tmpl w:val="F1B8DEFC"/>
    <w:lvl w:ilvl="0" w:tplc="EDF8D2C0">
      <w:start w:val="1"/>
      <w:numFmt w:val="bullet"/>
      <w:pStyle w:val="odr1"/>
      <w:lvlText w:val="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07A3A25"/>
    <w:multiLevelType w:val="hybridMultilevel"/>
    <w:tmpl w:val="A106EB50"/>
    <w:lvl w:ilvl="0" w:tplc="A240EE12">
      <w:start w:val="1"/>
      <w:numFmt w:val="decimal"/>
      <w:lvlText w:val="%1"/>
      <w:lvlJc w:val="center"/>
      <w:pPr>
        <w:ind w:left="785" w:hanging="360"/>
      </w:pPr>
      <w:rPr>
        <w:rFonts w:ascii="Calibri" w:hAnsi="Calibri" w:cs="Times New Roman" w:hint="default"/>
        <w:caps w:val="0"/>
        <w:strike w:val="0"/>
        <w:dstrike w:val="0"/>
        <w:vanish w:val="0"/>
        <w:webHidden w:val="0"/>
        <w:sz w:val="22"/>
        <w:u w:val="none"/>
        <w:effect w:val="none"/>
        <w:vertAlign w:val="baseline"/>
        <w:specVanish w:val="0"/>
      </w:rPr>
    </w:lvl>
    <w:lvl w:ilvl="1" w:tplc="04050019">
      <w:start w:val="1"/>
      <w:numFmt w:val="lowerLetter"/>
      <w:lvlText w:val="%2."/>
      <w:lvlJc w:val="left"/>
      <w:pPr>
        <w:ind w:left="1505" w:hanging="360"/>
      </w:pPr>
    </w:lvl>
    <w:lvl w:ilvl="2" w:tplc="0405001B">
      <w:start w:val="1"/>
      <w:numFmt w:val="lowerRoman"/>
      <w:lvlText w:val="%3."/>
      <w:lvlJc w:val="right"/>
      <w:pPr>
        <w:ind w:left="2225" w:hanging="180"/>
      </w:pPr>
    </w:lvl>
    <w:lvl w:ilvl="3" w:tplc="0405000F">
      <w:start w:val="1"/>
      <w:numFmt w:val="decimal"/>
      <w:lvlText w:val="%4."/>
      <w:lvlJc w:val="left"/>
      <w:pPr>
        <w:ind w:left="2945" w:hanging="360"/>
      </w:pPr>
    </w:lvl>
    <w:lvl w:ilvl="4" w:tplc="04050019">
      <w:start w:val="1"/>
      <w:numFmt w:val="lowerLetter"/>
      <w:lvlText w:val="%5."/>
      <w:lvlJc w:val="left"/>
      <w:pPr>
        <w:ind w:left="3665" w:hanging="360"/>
      </w:pPr>
    </w:lvl>
    <w:lvl w:ilvl="5" w:tplc="0405001B">
      <w:start w:val="1"/>
      <w:numFmt w:val="lowerRoman"/>
      <w:lvlText w:val="%6."/>
      <w:lvlJc w:val="right"/>
      <w:pPr>
        <w:ind w:left="4385" w:hanging="180"/>
      </w:pPr>
    </w:lvl>
    <w:lvl w:ilvl="6" w:tplc="0405000F">
      <w:start w:val="1"/>
      <w:numFmt w:val="decimal"/>
      <w:lvlText w:val="%7."/>
      <w:lvlJc w:val="left"/>
      <w:pPr>
        <w:ind w:left="5105" w:hanging="360"/>
      </w:pPr>
    </w:lvl>
    <w:lvl w:ilvl="7" w:tplc="04050019">
      <w:start w:val="1"/>
      <w:numFmt w:val="lowerLetter"/>
      <w:lvlText w:val="%8."/>
      <w:lvlJc w:val="left"/>
      <w:pPr>
        <w:ind w:left="5825" w:hanging="360"/>
      </w:pPr>
    </w:lvl>
    <w:lvl w:ilvl="8" w:tplc="0405001B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43EA276B"/>
    <w:multiLevelType w:val="hybridMultilevel"/>
    <w:tmpl w:val="745C4EF8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820A7F"/>
    <w:multiLevelType w:val="multilevel"/>
    <w:tmpl w:val="DA7EBA3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moje2"/>
      <w:lvlText w:val="%1.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8"/>
        <w:szCs w:val="28"/>
      </w:rPr>
    </w:lvl>
    <w:lvl w:ilvl="2">
      <w:start w:val="1"/>
      <w:numFmt w:val="lowerLetter"/>
      <w:pStyle w:val="moje3"/>
      <w:lvlText w:val="%1%2.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</w:rPr>
    </w:lvl>
    <w:lvl w:ilvl="3">
      <w:start w:val="1"/>
      <w:numFmt w:val="decimalZero"/>
      <w:pStyle w:val="moje4"/>
      <w:lvlText w:val="%1%2.%3)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690247E0"/>
    <w:multiLevelType w:val="hybridMultilevel"/>
    <w:tmpl w:val="4D36791E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02146F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3E60CD7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93848">
    <w:abstractNumId w:val="0"/>
  </w:num>
  <w:num w:numId="2" w16cid:durableId="2082170091">
    <w:abstractNumId w:val="1"/>
  </w:num>
  <w:num w:numId="3" w16cid:durableId="1674145620">
    <w:abstractNumId w:val="22"/>
  </w:num>
  <w:num w:numId="4" w16cid:durableId="2096587956">
    <w:abstractNumId w:val="16"/>
  </w:num>
  <w:num w:numId="5" w16cid:durableId="1523662790">
    <w:abstractNumId w:val="24"/>
  </w:num>
  <w:num w:numId="6" w16cid:durableId="232861558">
    <w:abstractNumId w:val="25"/>
  </w:num>
  <w:num w:numId="7" w16cid:durableId="2056075836">
    <w:abstractNumId w:val="18"/>
  </w:num>
  <w:num w:numId="8" w16cid:durableId="1305508145">
    <w:abstractNumId w:val="19"/>
  </w:num>
  <w:num w:numId="9" w16cid:durableId="1999068095">
    <w:abstractNumId w:val="17"/>
  </w:num>
  <w:num w:numId="10" w16cid:durableId="1199973184">
    <w:abstractNumId w:val="23"/>
  </w:num>
  <w:num w:numId="11" w16cid:durableId="37825270">
    <w:abstractNumId w:val="21"/>
  </w:num>
  <w:num w:numId="12" w16cid:durableId="517278751">
    <w:abstractNumId w:val="17"/>
  </w:num>
  <w:num w:numId="13" w16cid:durableId="303118331">
    <w:abstractNumId w:val="17"/>
  </w:num>
  <w:num w:numId="14" w16cid:durableId="1538273460">
    <w:abstractNumId w:val="17"/>
  </w:num>
  <w:num w:numId="15" w16cid:durableId="1574437850">
    <w:abstractNumId w:val="17"/>
  </w:num>
  <w:num w:numId="16" w16cid:durableId="1804733136">
    <w:abstractNumId w:val="17"/>
  </w:num>
  <w:num w:numId="17" w16cid:durableId="1347908178">
    <w:abstractNumId w:val="17"/>
  </w:num>
  <w:num w:numId="18" w16cid:durableId="112285816">
    <w:abstractNumId w:val="26"/>
  </w:num>
  <w:num w:numId="19" w16cid:durableId="490296435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D6F"/>
    <w:rsid w:val="00006A92"/>
    <w:rsid w:val="00015178"/>
    <w:rsid w:val="000208A2"/>
    <w:rsid w:val="00024ACD"/>
    <w:rsid w:val="00026190"/>
    <w:rsid w:val="00026931"/>
    <w:rsid w:val="00031EC6"/>
    <w:rsid w:val="00040D69"/>
    <w:rsid w:val="00041EF9"/>
    <w:rsid w:val="00046054"/>
    <w:rsid w:val="000557C5"/>
    <w:rsid w:val="00055EF5"/>
    <w:rsid w:val="000575FC"/>
    <w:rsid w:val="0005789D"/>
    <w:rsid w:val="00060019"/>
    <w:rsid w:val="00060A77"/>
    <w:rsid w:val="00061C4E"/>
    <w:rsid w:val="00066653"/>
    <w:rsid w:val="00070266"/>
    <w:rsid w:val="00072B98"/>
    <w:rsid w:val="00074528"/>
    <w:rsid w:val="0007531A"/>
    <w:rsid w:val="000765F1"/>
    <w:rsid w:val="00077085"/>
    <w:rsid w:val="00077C4E"/>
    <w:rsid w:val="00081101"/>
    <w:rsid w:val="00083CD7"/>
    <w:rsid w:val="00087DFE"/>
    <w:rsid w:val="00093697"/>
    <w:rsid w:val="00093AA4"/>
    <w:rsid w:val="000A233A"/>
    <w:rsid w:val="000A41AD"/>
    <w:rsid w:val="000B160A"/>
    <w:rsid w:val="000B363E"/>
    <w:rsid w:val="000B70F5"/>
    <w:rsid w:val="000C0A68"/>
    <w:rsid w:val="000C6105"/>
    <w:rsid w:val="000C692C"/>
    <w:rsid w:val="000D7DF8"/>
    <w:rsid w:val="000D7FDD"/>
    <w:rsid w:val="000E64EE"/>
    <w:rsid w:val="000E6735"/>
    <w:rsid w:val="000F25DD"/>
    <w:rsid w:val="001011D5"/>
    <w:rsid w:val="00101535"/>
    <w:rsid w:val="00102BE2"/>
    <w:rsid w:val="00107A03"/>
    <w:rsid w:val="001103F3"/>
    <w:rsid w:val="001112D1"/>
    <w:rsid w:val="001121D0"/>
    <w:rsid w:val="00115C35"/>
    <w:rsid w:val="001205A6"/>
    <w:rsid w:val="00121AE9"/>
    <w:rsid w:val="00122CC1"/>
    <w:rsid w:val="00124B50"/>
    <w:rsid w:val="00124EC1"/>
    <w:rsid w:val="00126103"/>
    <w:rsid w:val="00133C4F"/>
    <w:rsid w:val="001348D3"/>
    <w:rsid w:val="0013516D"/>
    <w:rsid w:val="00136081"/>
    <w:rsid w:val="00136A8C"/>
    <w:rsid w:val="00137148"/>
    <w:rsid w:val="00140363"/>
    <w:rsid w:val="00145CCE"/>
    <w:rsid w:val="00146577"/>
    <w:rsid w:val="00146FD3"/>
    <w:rsid w:val="00147853"/>
    <w:rsid w:val="00150F0A"/>
    <w:rsid w:val="001517B1"/>
    <w:rsid w:val="00152BD0"/>
    <w:rsid w:val="00154950"/>
    <w:rsid w:val="00154AB2"/>
    <w:rsid w:val="00156FCC"/>
    <w:rsid w:val="001624D8"/>
    <w:rsid w:val="0016528D"/>
    <w:rsid w:val="001662A5"/>
    <w:rsid w:val="00166AE8"/>
    <w:rsid w:val="00167986"/>
    <w:rsid w:val="001722C6"/>
    <w:rsid w:val="00174716"/>
    <w:rsid w:val="001747F0"/>
    <w:rsid w:val="00175BD5"/>
    <w:rsid w:val="00176168"/>
    <w:rsid w:val="00180CF0"/>
    <w:rsid w:val="0018629D"/>
    <w:rsid w:val="00190252"/>
    <w:rsid w:val="00195B7D"/>
    <w:rsid w:val="0019607B"/>
    <w:rsid w:val="001B7005"/>
    <w:rsid w:val="001B7900"/>
    <w:rsid w:val="001C02FF"/>
    <w:rsid w:val="001C4CD6"/>
    <w:rsid w:val="001C74F9"/>
    <w:rsid w:val="001C7F4D"/>
    <w:rsid w:val="001D5E30"/>
    <w:rsid w:val="001E01F5"/>
    <w:rsid w:val="001E5334"/>
    <w:rsid w:val="001E6CD8"/>
    <w:rsid w:val="001F0DE5"/>
    <w:rsid w:val="001F2B83"/>
    <w:rsid w:val="001F3CC1"/>
    <w:rsid w:val="001F41D3"/>
    <w:rsid w:val="001F448B"/>
    <w:rsid w:val="001F51C0"/>
    <w:rsid w:val="001F52BB"/>
    <w:rsid w:val="001F5CD7"/>
    <w:rsid w:val="001F7695"/>
    <w:rsid w:val="00204E15"/>
    <w:rsid w:val="002050BA"/>
    <w:rsid w:val="00206ACC"/>
    <w:rsid w:val="00206EC3"/>
    <w:rsid w:val="00211557"/>
    <w:rsid w:val="00215A39"/>
    <w:rsid w:val="00215E25"/>
    <w:rsid w:val="002162D9"/>
    <w:rsid w:val="00220835"/>
    <w:rsid w:val="00221DB0"/>
    <w:rsid w:val="002231AD"/>
    <w:rsid w:val="00224F67"/>
    <w:rsid w:val="0022655F"/>
    <w:rsid w:val="0022680B"/>
    <w:rsid w:val="00230F93"/>
    <w:rsid w:val="00232CC7"/>
    <w:rsid w:val="00233546"/>
    <w:rsid w:val="00233FC9"/>
    <w:rsid w:val="00234A80"/>
    <w:rsid w:val="002350DF"/>
    <w:rsid w:val="00236699"/>
    <w:rsid w:val="00240823"/>
    <w:rsid w:val="00241349"/>
    <w:rsid w:val="002432F8"/>
    <w:rsid w:val="002443A7"/>
    <w:rsid w:val="002456E2"/>
    <w:rsid w:val="00245C3C"/>
    <w:rsid w:val="00247779"/>
    <w:rsid w:val="00250984"/>
    <w:rsid w:val="00251DDA"/>
    <w:rsid w:val="0025241E"/>
    <w:rsid w:val="00253D92"/>
    <w:rsid w:val="0025530A"/>
    <w:rsid w:val="0026686C"/>
    <w:rsid w:val="00267713"/>
    <w:rsid w:val="00267D1E"/>
    <w:rsid w:val="0027056E"/>
    <w:rsid w:val="002775C0"/>
    <w:rsid w:val="00277CE9"/>
    <w:rsid w:val="00280148"/>
    <w:rsid w:val="0028039C"/>
    <w:rsid w:val="00285122"/>
    <w:rsid w:val="00285DD0"/>
    <w:rsid w:val="00290A0F"/>
    <w:rsid w:val="00291414"/>
    <w:rsid w:val="0029339E"/>
    <w:rsid w:val="00295DE8"/>
    <w:rsid w:val="002A0463"/>
    <w:rsid w:val="002B0919"/>
    <w:rsid w:val="002B117D"/>
    <w:rsid w:val="002C0FC6"/>
    <w:rsid w:val="002C2B60"/>
    <w:rsid w:val="002C4214"/>
    <w:rsid w:val="002C55EE"/>
    <w:rsid w:val="002C6336"/>
    <w:rsid w:val="002C7B29"/>
    <w:rsid w:val="002D2EC2"/>
    <w:rsid w:val="002D70C6"/>
    <w:rsid w:val="002D7B9D"/>
    <w:rsid w:val="002E254C"/>
    <w:rsid w:val="002E2ECB"/>
    <w:rsid w:val="002E55F3"/>
    <w:rsid w:val="002F0172"/>
    <w:rsid w:val="002F594B"/>
    <w:rsid w:val="003001C1"/>
    <w:rsid w:val="0030234A"/>
    <w:rsid w:val="003103BC"/>
    <w:rsid w:val="00311438"/>
    <w:rsid w:val="00311E0F"/>
    <w:rsid w:val="00315873"/>
    <w:rsid w:val="00315881"/>
    <w:rsid w:val="00320CC2"/>
    <w:rsid w:val="0033105B"/>
    <w:rsid w:val="00333E51"/>
    <w:rsid w:val="003343C9"/>
    <w:rsid w:val="003371C8"/>
    <w:rsid w:val="00340964"/>
    <w:rsid w:val="0034467C"/>
    <w:rsid w:val="00345259"/>
    <w:rsid w:val="00347F3F"/>
    <w:rsid w:val="003503B3"/>
    <w:rsid w:val="00350D8F"/>
    <w:rsid w:val="00350E18"/>
    <w:rsid w:val="00352C15"/>
    <w:rsid w:val="00353D7C"/>
    <w:rsid w:val="00355275"/>
    <w:rsid w:val="003609F7"/>
    <w:rsid w:val="00364143"/>
    <w:rsid w:val="00365051"/>
    <w:rsid w:val="00365B91"/>
    <w:rsid w:val="003675EF"/>
    <w:rsid w:val="0036796E"/>
    <w:rsid w:val="003722FC"/>
    <w:rsid w:val="00373057"/>
    <w:rsid w:val="00377615"/>
    <w:rsid w:val="003805F0"/>
    <w:rsid w:val="00382D5A"/>
    <w:rsid w:val="0038569C"/>
    <w:rsid w:val="00385840"/>
    <w:rsid w:val="00385852"/>
    <w:rsid w:val="00386283"/>
    <w:rsid w:val="00390C98"/>
    <w:rsid w:val="0039175D"/>
    <w:rsid w:val="0039345C"/>
    <w:rsid w:val="0039422C"/>
    <w:rsid w:val="00395232"/>
    <w:rsid w:val="003A068D"/>
    <w:rsid w:val="003A25CA"/>
    <w:rsid w:val="003A340B"/>
    <w:rsid w:val="003A3FB4"/>
    <w:rsid w:val="003A56E3"/>
    <w:rsid w:val="003A662D"/>
    <w:rsid w:val="003B5A1D"/>
    <w:rsid w:val="003B7913"/>
    <w:rsid w:val="003C2CAC"/>
    <w:rsid w:val="003C38B4"/>
    <w:rsid w:val="003C3F07"/>
    <w:rsid w:val="003C6F72"/>
    <w:rsid w:val="003D2439"/>
    <w:rsid w:val="003D560F"/>
    <w:rsid w:val="003D7436"/>
    <w:rsid w:val="003D7989"/>
    <w:rsid w:val="003E254F"/>
    <w:rsid w:val="003E5381"/>
    <w:rsid w:val="003E6087"/>
    <w:rsid w:val="003E6466"/>
    <w:rsid w:val="003F0068"/>
    <w:rsid w:val="003F23FB"/>
    <w:rsid w:val="003F4CB7"/>
    <w:rsid w:val="00400484"/>
    <w:rsid w:val="00400D14"/>
    <w:rsid w:val="00402F3D"/>
    <w:rsid w:val="00411EBB"/>
    <w:rsid w:val="004158FA"/>
    <w:rsid w:val="0042080C"/>
    <w:rsid w:val="00424EF0"/>
    <w:rsid w:val="004361B1"/>
    <w:rsid w:val="0043667F"/>
    <w:rsid w:val="0044161E"/>
    <w:rsid w:val="00441C69"/>
    <w:rsid w:val="004433DE"/>
    <w:rsid w:val="00444B63"/>
    <w:rsid w:val="00445DF1"/>
    <w:rsid w:val="00446794"/>
    <w:rsid w:val="004469B2"/>
    <w:rsid w:val="00446EEE"/>
    <w:rsid w:val="00450426"/>
    <w:rsid w:val="00451505"/>
    <w:rsid w:val="00454C41"/>
    <w:rsid w:val="004612B3"/>
    <w:rsid w:val="00462C53"/>
    <w:rsid w:val="00463423"/>
    <w:rsid w:val="00463528"/>
    <w:rsid w:val="00466305"/>
    <w:rsid w:val="00467185"/>
    <w:rsid w:val="00467CF2"/>
    <w:rsid w:val="004743C4"/>
    <w:rsid w:val="004804A5"/>
    <w:rsid w:val="00480BAE"/>
    <w:rsid w:val="004842DC"/>
    <w:rsid w:val="00486231"/>
    <w:rsid w:val="00493E0E"/>
    <w:rsid w:val="004948E3"/>
    <w:rsid w:val="0049691F"/>
    <w:rsid w:val="004A0506"/>
    <w:rsid w:val="004A08FE"/>
    <w:rsid w:val="004B08CA"/>
    <w:rsid w:val="004B3406"/>
    <w:rsid w:val="004B4371"/>
    <w:rsid w:val="004B4539"/>
    <w:rsid w:val="004B4AE2"/>
    <w:rsid w:val="004B726C"/>
    <w:rsid w:val="004B7654"/>
    <w:rsid w:val="004B78D4"/>
    <w:rsid w:val="004C4117"/>
    <w:rsid w:val="004D109C"/>
    <w:rsid w:val="004D1DD3"/>
    <w:rsid w:val="004D387F"/>
    <w:rsid w:val="004D4FC4"/>
    <w:rsid w:val="004E0386"/>
    <w:rsid w:val="004E2275"/>
    <w:rsid w:val="004E3110"/>
    <w:rsid w:val="004E4C9D"/>
    <w:rsid w:val="004E6C21"/>
    <w:rsid w:val="004E6EE0"/>
    <w:rsid w:val="004F4D1C"/>
    <w:rsid w:val="004F6150"/>
    <w:rsid w:val="004F6BBE"/>
    <w:rsid w:val="005033F6"/>
    <w:rsid w:val="0050462D"/>
    <w:rsid w:val="00511EA8"/>
    <w:rsid w:val="00521EBB"/>
    <w:rsid w:val="00523AF2"/>
    <w:rsid w:val="00524A54"/>
    <w:rsid w:val="0052638E"/>
    <w:rsid w:val="00530FC6"/>
    <w:rsid w:val="00532536"/>
    <w:rsid w:val="0053467F"/>
    <w:rsid w:val="00535079"/>
    <w:rsid w:val="00537E94"/>
    <w:rsid w:val="0055022C"/>
    <w:rsid w:val="00554614"/>
    <w:rsid w:val="00554E2F"/>
    <w:rsid w:val="005557F2"/>
    <w:rsid w:val="00564CF3"/>
    <w:rsid w:val="00567DD2"/>
    <w:rsid w:val="0057077F"/>
    <w:rsid w:val="005716A1"/>
    <w:rsid w:val="005757C1"/>
    <w:rsid w:val="00583F97"/>
    <w:rsid w:val="0058667C"/>
    <w:rsid w:val="00590469"/>
    <w:rsid w:val="00595263"/>
    <w:rsid w:val="00595979"/>
    <w:rsid w:val="00596FB3"/>
    <w:rsid w:val="005A1898"/>
    <w:rsid w:val="005A59EC"/>
    <w:rsid w:val="005A5ED4"/>
    <w:rsid w:val="005A6069"/>
    <w:rsid w:val="005B434E"/>
    <w:rsid w:val="005B53F1"/>
    <w:rsid w:val="005B6694"/>
    <w:rsid w:val="005C36DE"/>
    <w:rsid w:val="005C3812"/>
    <w:rsid w:val="005C4B51"/>
    <w:rsid w:val="005C7166"/>
    <w:rsid w:val="005D1299"/>
    <w:rsid w:val="005D2384"/>
    <w:rsid w:val="005D5A77"/>
    <w:rsid w:val="005D75C5"/>
    <w:rsid w:val="005D7E35"/>
    <w:rsid w:val="005F0AFA"/>
    <w:rsid w:val="005F2297"/>
    <w:rsid w:val="005F73D8"/>
    <w:rsid w:val="0060101A"/>
    <w:rsid w:val="006034E7"/>
    <w:rsid w:val="00605531"/>
    <w:rsid w:val="0060760A"/>
    <w:rsid w:val="00607C80"/>
    <w:rsid w:val="00610C8C"/>
    <w:rsid w:val="006112EA"/>
    <w:rsid w:val="00613994"/>
    <w:rsid w:val="0061440B"/>
    <w:rsid w:val="006165E2"/>
    <w:rsid w:val="006203DF"/>
    <w:rsid w:val="00620854"/>
    <w:rsid w:val="00626683"/>
    <w:rsid w:val="0062745F"/>
    <w:rsid w:val="00627B75"/>
    <w:rsid w:val="00630BC6"/>
    <w:rsid w:val="0063129F"/>
    <w:rsid w:val="00637301"/>
    <w:rsid w:val="00640AC2"/>
    <w:rsid w:val="006416A3"/>
    <w:rsid w:val="00643258"/>
    <w:rsid w:val="0064331A"/>
    <w:rsid w:val="00644A1F"/>
    <w:rsid w:val="00645953"/>
    <w:rsid w:val="00646D8B"/>
    <w:rsid w:val="00647CD1"/>
    <w:rsid w:val="00651740"/>
    <w:rsid w:val="006537B4"/>
    <w:rsid w:val="0065417D"/>
    <w:rsid w:val="0066102B"/>
    <w:rsid w:val="006649E1"/>
    <w:rsid w:val="006709A0"/>
    <w:rsid w:val="0068125A"/>
    <w:rsid w:val="0068739F"/>
    <w:rsid w:val="00687A16"/>
    <w:rsid w:val="006915E3"/>
    <w:rsid w:val="00695C65"/>
    <w:rsid w:val="00696751"/>
    <w:rsid w:val="006A1774"/>
    <w:rsid w:val="006A4071"/>
    <w:rsid w:val="006A4887"/>
    <w:rsid w:val="006A49EB"/>
    <w:rsid w:val="006A56EB"/>
    <w:rsid w:val="006A6E28"/>
    <w:rsid w:val="006B1924"/>
    <w:rsid w:val="006B3204"/>
    <w:rsid w:val="006B457D"/>
    <w:rsid w:val="006B6A6A"/>
    <w:rsid w:val="006C2C09"/>
    <w:rsid w:val="006C70A4"/>
    <w:rsid w:val="006C7483"/>
    <w:rsid w:val="006D2BA7"/>
    <w:rsid w:val="006D313F"/>
    <w:rsid w:val="006D6AED"/>
    <w:rsid w:val="006D6D55"/>
    <w:rsid w:val="006E5F56"/>
    <w:rsid w:val="006E6E2A"/>
    <w:rsid w:val="006E787E"/>
    <w:rsid w:val="006F223A"/>
    <w:rsid w:val="006F393D"/>
    <w:rsid w:val="006F5912"/>
    <w:rsid w:val="006F5F5D"/>
    <w:rsid w:val="006F704D"/>
    <w:rsid w:val="0070305A"/>
    <w:rsid w:val="00703A7F"/>
    <w:rsid w:val="007074D8"/>
    <w:rsid w:val="007110F8"/>
    <w:rsid w:val="00714D89"/>
    <w:rsid w:val="007175A4"/>
    <w:rsid w:val="00717C98"/>
    <w:rsid w:val="00720F4F"/>
    <w:rsid w:val="00732406"/>
    <w:rsid w:val="007337D5"/>
    <w:rsid w:val="007344BF"/>
    <w:rsid w:val="0073509B"/>
    <w:rsid w:val="00736179"/>
    <w:rsid w:val="00736E1B"/>
    <w:rsid w:val="00737D5D"/>
    <w:rsid w:val="0074258F"/>
    <w:rsid w:val="0074470C"/>
    <w:rsid w:val="00744DB9"/>
    <w:rsid w:val="00747A68"/>
    <w:rsid w:val="007504D0"/>
    <w:rsid w:val="00755B3B"/>
    <w:rsid w:val="00755DA3"/>
    <w:rsid w:val="0076434A"/>
    <w:rsid w:val="0076559F"/>
    <w:rsid w:val="00767A31"/>
    <w:rsid w:val="0077062F"/>
    <w:rsid w:val="00770ECF"/>
    <w:rsid w:val="0077156D"/>
    <w:rsid w:val="007733D3"/>
    <w:rsid w:val="0077619E"/>
    <w:rsid w:val="00777770"/>
    <w:rsid w:val="0078544A"/>
    <w:rsid w:val="00785D83"/>
    <w:rsid w:val="0078679B"/>
    <w:rsid w:val="00792069"/>
    <w:rsid w:val="00792176"/>
    <w:rsid w:val="00795318"/>
    <w:rsid w:val="007A3D6F"/>
    <w:rsid w:val="007A3D9D"/>
    <w:rsid w:val="007A490A"/>
    <w:rsid w:val="007B029D"/>
    <w:rsid w:val="007B103C"/>
    <w:rsid w:val="007B188E"/>
    <w:rsid w:val="007B6C3B"/>
    <w:rsid w:val="007C1EA5"/>
    <w:rsid w:val="007C3C4C"/>
    <w:rsid w:val="007D784E"/>
    <w:rsid w:val="007E255A"/>
    <w:rsid w:val="007F0556"/>
    <w:rsid w:val="007F07A3"/>
    <w:rsid w:val="007F3968"/>
    <w:rsid w:val="007F4467"/>
    <w:rsid w:val="007F7959"/>
    <w:rsid w:val="008075DB"/>
    <w:rsid w:val="008127E0"/>
    <w:rsid w:val="0081415C"/>
    <w:rsid w:val="00817036"/>
    <w:rsid w:val="008215B5"/>
    <w:rsid w:val="00825B78"/>
    <w:rsid w:val="008278EF"/>
    <w:rsid w:val="008347C9"/>
    <w:rsid w:val="008356B0"/>
    <w:rsid w:val="00842EBF"/>
    <w:rsid w:val="008477AA"/>
    <w:rsid w:val="00847D95"/>
    <w:rsid w:val="008507D5"/>
    <w:rsid w:val="00862237"/>
    <w:rsid w:val="00867802"/>
    <w:rsid w:val="0087082F"/>
    <w:rsid w:val="0087121F"/>
    <w:rsid w:val="00874E24"/>
    <w:rsid w:val="00874F96"/>
    <w:rsid w:val="00875B4F"/>
    <w:rsid w:val="00876673"/>
    <w:rsid w:val="00877879"/>
    <w:rsid w:val="00877F7F"/>
    <w:rsid w:val="008815D9"/>
    <w:rsid w:val="008834CF"/>
    <w:rsid w:val="00883B9F"/>
    <w:rsid w:val="00890278"/>
    <w:rsid w:val="00892494"/>
    <w:rsid w:val="008967FE"/>
    <w:rsid w:val="0089680E"/>
    <w:rsid w:val="008A1214"/>
    <w:rsid w:val="008A18F8"/>
    <w:rsid w:val="008A297E"/>
    <w:rsid w:val="008B7B20"/>
    <w:rsid w:val="008C1661"/>
    <w:rsid w:val="008C2C1E"/>
    <w:rsid w:val="008C6DB5"/>
    <w:rsid w:val="008D1BF7"/>
    <w:rsid w:val="008D2D46"/>
    <w:rsid w:val="008D557F"/>
    <w:rsid w:val="008E1874"/>
    <w:rsid w:val="008E2B59"/>
    <w:rsid w:val="008E2EF4"/>
    <w:rsid w:val="008E319C"/>
    <w:rsid w:val="008F0BE1"/>
    <w:rsid w:val="008F226F"/>
    <w:rsid w:val="00901AFD"/>
    <w:rsid w:val="00906AC5"/>
    <w:rsid w:val="009153EE"/>
    <w:rsid w:val="00921B3D"/>
    <w:rsid w:val="009229E3"/>
    <w:rsid w:val="00924CF0"/>
    <w:rsid w:val="00925AC7"/>
    <w:rsid w:val="00945914"/>
    <w:rsid w:val="009476A0"/>
    <w:rsid w:val="00952931"/>
    <w:rsid w:val="0095330F"/>
    <w:rsid w:val="00956A77"/>
    <w:rsid w:val="009617D9"/>
    <w:rsid w:val="009668FE"/>
    <w:rsid w:val="0097209D"/>
    <w:rsid w:val="00974053"/>
    <w:rsid w:val="009746D9"/>
    <w:rsid w:val="00980497"/>
    <w:rsid w:val="009842AC"/>
    <w:rsid w:val="00985ECD"/>
    <w:rsid w:val="00990AE2"/>
    <w:rsid w:val="00993335"/>
    <w:rsid w:val="0099714F"/>
    <w:rsid w:val="009A1393"/>
    <w:rsid w:val="009A324A"/>
    <w:rsid w:val="009A5B72"/>
    <w:rsid w:val="009B45A2"/>
    <w:rsid w:val="009C4838"/>
    <w:rsid w:val="009E2E3F"/>
    <w:rsid w:val="009E5769"/>
    <w:rsid w:val="009E607D"/>
    <w:rsid w:val="009F20C2"/>
    <w:rsid w:val="009F7CBF"/>
    <w:rsid w:val="00A00AF3"/>
    <w:rsid w:val="00A104F4"/>
    <w:rsid w:val="00A137BC"/>
    <w:rsid w:val="00A15356"/>
    <w:rsid w:val="00A156F7"/>
    <w:rsid w:val="00A1591C"/>
    <w:rsid w:val="00A17157"/>
    <w:rsid w:val="00A17F4C"/>
    <w:rsid w:val="00A218D1"/>
    <w:rsid w:val="00A22161"/>
    <w:rsid w:val="00A31E3F"/>
    <w:rsid w:val="00A34307"/>
    <w:rsid w:val="00A35363"/>
    <w:rsid w:val="00A36E5F"/>
    <w:rsid w:val="00A37097"/>
    <w:rsid w:val="00A37DDF"/>
    <w:rsid w:val="00A4269E"/>
    <w:rsid w:val="00A441E0"/>
    <w:rsid w:val="00A46BDF"/>
    <w:rsid w:val="00A50DCA"/>
    <w:rsid w:val="00A51C30"/>
    <w:rsid w:val="00A52F1C"/>
    <w:rsid w:val="00A54C38"/>
    <w:rsid w:val="00A57F06"/>
    <w:rsid w:val="00A6482D"/>
    <w:rsid w:val="00A65105"/>
    <w:rsid w:val="00A664BA"/>
    <w:rsid w:val="00A809C2"/>
    <w:rsid w:val="00A82727"/>
    <w:rsid w:val="00A82D97"/>
    <w:rsid w:val="00A83A05"/>
    <w:rsid w:val="00A90191"/>
    <w:rsid w:val="00A9085C"/>
    <w:rsid w:val="00A91366"/>
    <w:rsid w:val="00A9142D"/>
    <w:rsid w:val="00A927DB"/>
    <w:rsid w:val="00A9755A"/>
    <w:rsid w:val="00A97A62"/>
    <w:rsid w:val="00A97CF7"/>
    <w:rsid w:val="00AA2B0C"/>
    <w:rsid w:val="00AA409B"/>
    <w:rsid w:val="00AA7BB9"/>
    <w:rsid w:val="00AB2EB2"/>
    <w:rsid w:val="00AB3458"/>
    <w:rsid w:val="00AB4339"/>
    <w:rsid w:val="00AC1EAC"/>
    <w:rsid w:val="00AC36F8"/>
    <w:rsid w:val="00AC4424"/>
    <w:rsid w:val="00AC46A3"/>
    <w:rsid w:val="00AC51E8"/>
    <w:rsid w:val="00AC6147"/>
    <w:rsid w:val="00AD6D35"/>
    <w:rsid w:val="00AE6364"/>
    <w:rsid w:val="00AE74EA"/>
    <w:rsid w:val="00AE797B"/>
    <w:rsid w:val="00AF67C1"/>
    <w:rsid w:val="00B01C62"/>
    <w:rsid w:val="00B051E3"/>
    <w:rsid w:val="00B11438"/>
    <w:rsid w:val="00B12DF4"/>
    <w:rsid w:val="00B14090"/>
    <w:rsid w:val="00B15869"/>
    <w:rsid w:val="00B2222C"/>
    <w:rsid w:val="00B23307"/>
    <w:rsid w:val="00B24BF0"/>
    <w:rsid w:val="00B24E8A"/>
    <w:rsid w:val="00B26AD7"/>
    <w:rsid w:val="00B27BFC"/>
    <w:rsid w:val="00B32EDB"/>
    <w:rsid w:val="00B331AA"/>
    <w:rsid w:val="00B3706C"/>
    <w:rsid w:val="00B37634"/>
    <w:rsid w:val="00B4006D"/>
    <w:rsid w:val="00B41406"/>
    <w:rsid w:val="00B4205C"/>
    <w:rsid w:val="00B5324E"/>
    <w:rsid w:val="00B544D6"/>
    <w:rsid w:val="00B56E2B"/>
    <w:rsid w:val="00B577EC"/>
    <w:rsid w:val="00B57F08"/>
    <w:rsid w:val="00B62F38"/>
    <w:rsid w:val="00B6335D"/>
    <w:rsid w:val="00B63F4D"/>
    <w:rsid w:val="00B64F0B"/>
    <w:rsid w:val="00B668DF"/>
    <w:rsid w:val="00B80088"/>
    <w:rsid w:val="00B80A4F"/>
    <w:rsid w:val="00B834F3"/>
    <w:rsid w:val="00B85630"/>
    <w:rsid w:val="00B86DB7"/>
    <w:rsid w:val="00B92D74"/>
    <w:rsid w:val="00B957D3"/>
    <w:rsid w:val="00B96045"/>
    <w:rsid w:val="00B967D2"/>
    <w:rsid w:val="00B9682C"/>
    <w:rsid w:val="00BA75A6"/>
    <w:rsid w:val="00BB0388"/>
    <w:rsid w:val="00BB3032"/>
    <w:rsid w:val="00BB49A3"/>
    <w:rsid w:val="00BB4BE8"/>
    <w:rsid w:val="00BB7A1E"/>
    <w:rsid w:val="00BC014A"/>
    <w:rsid w:val="00BC09F6"/>
    <w:rsid w:val="00BC1132"/>
    <w:rsid w:val="00BD4854"/>
    <w:rsid w:val="00BD4D16"/>
    <w:rsid w:val="00BD6B4F"/>
    <w:rsid w:val="00BD7A58"/>
    <w:rsid w:val="00BE4487"/>
    <w:rsid w:val="00BE6735"/>
    <w:rsid w:val="00C12409"/>
    <w:rsid w:val="00C132B3"/>
    <w:rsid w:val="00C13F1D"/>
    <w:rsid w:val="00C23CAA"/>
    <w:rsid w:val="00C26488"/>
    <w:rsid w:val="00C32A29"/>
    <w:rsid w:val="00C33245"/>
    <w:rsid w:val="00C359B7"/>
    <w:rsid w:val="00C361FA"/>
    <w:rsid w:val="00C375E9"/>
    <w:rsid w:val="00C53144"/>
    <w:rsid w:val="00C5647B"/>
    <w:rsid w:val="00C56849"/>
    <w:rsid w:val="00C64BC2"/>
    <w:rsid w:val="00C729F4"/>
    <w:rsid w:val="00C77F40"/>
    <w:rsid w:val="00C86A45"/>
    <w:rsid w:val="00C8792C"/>
    <w:rsid w:val="00C90CDF"/>
    <w:rsid w:val="00CA552D"/>
    <w:rsid w:val="00CA55E1"/>
    <w:rsid w:val="00CA59BF"/>
    <w:rsid w:val="00CB1945"/>
    <w:rsid w:val="00CB463D"/>
    <w:rsid w:val="00CB5FE0"/>
    <w:rsid w:val="00CB7342"/>
    <w:rsid w:val="00CC0848"/>
    <w:rsid w:val="00CC30D2"/>
    <w:rsid w:val="00CC470D"/>
    <w:rsid w:val="00CD23A0"/>
    <w:rsid w:val="00CD2809"/>
    <w:rsid w:val="00CE16A9"/>
    <w:rsid w:val="00CE1726"/>
    <w:rsid w:val="00CE191F"/>
    <w:rsid w:val="00CE35C5"/>
    <w:rsid w:val="00CE5529"/>
    <w:rsid w:val="00CE68AC"/>
    <w:rsid w:val="00CE7B5D"/>
    <w:rsid w:val="00CF79B1"/>
    <w:rsid w:val="00D046EF"/>
    <w:rsid w:val="00D10694"/>
    <w:rsid w:val="00D11D1C"/>
    <w:rsid w:val="00D171E2"/>
    <w:rsid w:val="00D21D90"/>
    <w:rsid w:val="00D2358F"/>
    <w:rsid w:val="00D3223C"/>
    <w:rsid w:val="00D34830"/>
    <w:rsid w:val="00D41192"/>
    <w:rsid w:val="00D4354B"/>
    <w:rsid w:val="00D46BB3"/>
    <w:rsid w:val="00D50F96"/>
    <w:rsid w:val="00D53452"/>
    <w:rsid w:val="00D552E4"/>
    <w:rsid w:val="00D554A0"/>
    <w:rsid w:val="00D557BC"/>
    <w:rsid w:val="00D577D7"/>
    <w:rsid w:val="00D57F7A"/>
    <w:rsid w:val="00D607DE"/>
    <w:rsid w:val="00D60A97"/>
    <w:rsid w:val="00D61400"/>
    <w:rsid w:val="00D61B70"/>
    <w:rsid w:val="00D642B9"/>
    <w:rsid w:val="00D66748"/>
    <w:rsid w:val="00D72DA9"/>
    <w:rsid w:val="00D81C48"/>
    <w:rsid w:val="00D822FD"/>
    <w:rsid w:val="00D82477"/>
    <w:rsid w:val="00D831AE"/>
    <w:rsid w:val="00D8541E"/>
    <w:rsid w:val="00D90508"/>
    <w:rsid w:val="00D905AD"/>
    <w:rsid w:val="00D90CB2"/>
    <w:rsid w:val="00D910EA"/>
    <w:rsid w:val="00D966E4"/>
    <w:rsid w:val="00DA097D"/>
    <w:rsid w:val="00DA186F"/>
    <w:rsid w:val="00DA2EFE"/>
    <w:rsid w:val="00DA5A9D"/>
    <w:rsid w:val="00DA6132"/>
    <w:rsid w:val="00DA6BF7"/>
    <w:rsid w:val="00DA72F0"/>
    <w:rsid w:val="00DB0FDD"/>
    <w:rsid w:val="00DB4A7D"/>
    <w:rsid w:val="00DB531A"/>
    <w:rsid w:val="00DB5EF7"/>
    <w:rsid w:val="00DB70CF"/>
    <w:rsid w:val="00DC1BA8"/>
    <w:rsid w:val="00DC2B4F"/>
    <w:rsid w:val="00DC3E9A"/>
    <w:rsid w:val="00DC63B7"/>
    <w:rsid w:val="00DD3D96"/>
    <w:rsid w:val="00DD6C48"/>
    <w:rsid w:val="00DD7C94"/>
    <w:rsid w:val="00DE0C3D"/>
    <w:rsid w:val="00DE3F52"/>
    <w:rsid w:val="00DE43AB"/>
    <w:rsid w:val="00DE73BF"/>
    <w:rsid w:val="00DF05A9"/>
    <w:rsid w:val="00DF2991"/>
    <w:rsid w:val="00DF4F94"/>
    <w:rsid w:val="00DF5613"/>
    <w:rsid w:val="00E01E58"/>
    <w:rsid w:val="00E02559"/>
    <w:rsid w:val="00E03C22"/>
    <w:rsid w:val="00E073A2"/>
    <w:rsid w:val="00E10BBD"/>
    <w:rsid w:val="00E11B1A"/>
    <w:rsid w:val="00E12F29"/>
    <w:rsid w:val="00E13545"/>
    <w:rsid w:val="00E14D33"/>
    <w:rsid w:val="00E16C73"/>
    <w:rsid w:val="00E214D3"/>
    <w:rsid w:val="00E23D7A"/>
    <w:rsid w:val="00E250D7"/>
    <w:rsid w:val="00E32C28"/>
    <w:rsid w:val="00E33B90"/>
    <w:rsid w:val="00E4296D"/>
    <w:rsid w:val="00E446DD"/>
    <w:rsid w:val="00E465BA"/>
    <w:rsid w:val="00E47811"/>
    <w:rsid w:val="00E5052F"/>
    <w:rsid w:val="00E57685"/>
    <w:rsid w:val="00E6429E"/>
    <w:rsid w:val="00E6570A"/>
    <w:rsid w:val="00E6755F"/>
    <w:rsid w:val="00E725C2"/>
    <w:rsid w:val="00E73138"/>
    <w:rsid w:val="00E74375"/>
    <w:rsid w:val="00E82804"/>
    <w:rsid w:val="00E83BA0"/>
    <w:rsid w:val="00E83EAC"/>
    <w:rsid w:val="00E915BC"/>
    <w:rsid w:val="00E915C2"/>
    <w:rsid w:val="00E91B73"/>
    <w:rsid w:val="00E92EED"/>
    <w:rsid w:val="00E93FBE"/>
    <w:rsid w:val="00EA62D0"/>
    <w:rsid w:val="00EA7204"/>
    <w:rsid w:val="00EB22BA"/>
    <w:rsid w:val="00EB3820"/>
    <w:rsid w:val="00EB39E4"/>
    <w:rsid w:val="00EB5537"/>
    <w:rsid w:val="00EC20FF"/>
    <w:rsid w:val="00EC4AC6"/>
    <w:rsid w:val="00EC5E29"/>
    <w:rsid w:val="00EC6F8D"/>
    <w:rsid w:val="00EC79B6"/>
    <w:rsid w:val="00ED0112"/>
    <w:rsid w:val="00ED03F6"/>
    <w:rsid w:val="00ED0F2A"/>
    <w:rsid w:val="00ED1492"/>
    <w:rsid w:val="00ED2B0A"/>
    <w:rsid w:val="00ED6060"/>
    <w:rsid w:val="00EE1088"/>
    <w:rsid w:val="00EE2C3F"/>
    <w:rsid w:val="00EE56E3"/>
    <w:rsid w:val="00EE7298"/>
    <w:rsid w:val="00EF1013"/>
    <w:rsid w:val="00EF1B98"/>
    <w:rsid w:val="00EF4294"/>
    <w:rsid w:val="00EF5DD2"/>
    <w:rsid w:val="00EF6EF7"/>
    <w:rsid w:val="00EF7CBD"/>
    <w:rsid w:val="00F00FBE"/>
    <w:rsid w:val="00F010EB"/>
    <w:rsid w:val="00F011F8"/>
    <w:rsid w:val="00F053A9"/>
    <w:rsid w:val="00F0790D"/>
    <w:rsid w:val="00F07979"/>
    <w:rsid w:val="00F07E83"/>
    <w:rsid w:val="00F10A1E"/>
    <w:rsid w:val="00F1353A"/>
    <w:rsid w:val="00F13F9B"/>
    <w:rsid w:val="00F16736"/>
    <w:rsid w:val="00F222DD"/>
    <w:rsid w:val="00F266F5"/>
    <w:rsid w:val="00F504ED"/>
    <w:rsid w:val="00F5790F"/>
    <w:rsid w:val="00F61EA0"/>
    <w:rsid w:val="00F66047"/>
    <w:rsid w:val="00F67831"/>
    <w:rsid w:val="00F73ACD"/>
    <w:rsid w:val="00F750C7"/>
    <w:rsid w:val="00F7515D"/>
    <w:rsid w:val="00F7592F"/>
    <w:rsid w:val="00F77115"/>
    <w:rsid w:val="00F77BC1"/>
    <w:rsid w:val="00F80F43"/>
    <w:rsid w:val="00F83A46"/>
    <w:rsid w:val="00F8559D"/>
    <w:rsid w:val="00F85DEE"/>
    <w:rsid w:val="00F879FC"/>
    <w:rsid w:val="00F95E4D"/>
    <w:rsid w:val="00F9674D"/>
    <w:rsid w:val="00FA6531"/>
    <w:rsid w:val="00FB2601"/>
    <w:rsid w:val="00FB532E"/>
    <w:rsid w:val="00FB5D1E"/>
    <w:rsid w:val="00FC595D"/>
    <w:rsid w:val="00FD16DA"/>
    <w:rsid w:val="00FE01CA"/>
    <w:rsid w:val="00FE0EAD"/>
    <w:rsid w:val="00FE2DAF"/>
    <w:rsid w:val="00FE5BC7"/>
    <w:rsid w:val="00FE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E21EEC"/>
  <w15:docId w15:val="{68D5728C-FA74-41E4-850D-A0640C69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4CF0"/>
    <w:pPr>
      <w:suppressAutoHyphens/>
      <w:jc w:val="both"/>
    </w:pPr>
    <w:rPr>
      <w:sz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44B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7156D"/>
    <w:pPr>
      <w:keepNext/>
      <w:numPr>
        <w:ilvl w:val="1"/>
        <w:numId w:val="1"/>
      </w:numPr>
      <w:tabs>
        <w:tab w:val="left" w:pos="567"/>
        <w:tab w:val="left" w:pos="1560"/>
      </w:tabs>
      <w:jc w:val="left"/>
      <w:outlineLvl w:val="1"/>
    </w:pPr>
    <w:rPr>
      <w:rFonts w:ascii="Arial" w:hAnsi="Arial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73138"/>
    <w:pPr>
      <w:keepNext/>
      <w:spacing w:before="240" w:after="60"/>
      <w:outlineLvl w:val="2"/>
    </w:pPr>
    <w:rPr>
      <w:rFonts w:ascii="Cambria" w:eastAsia="MS Gothic" w:hAnsi="Cambria"/>
      <w:b/>
      <w:bCs/>
      <w:sz w:val="26"/>
      <w:szCs w:val="26"/>
      <w:lang w:val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23FB"/>
    <w:pPr>
      <w:spacing w:before="240" w:after="60"/>
      <w:outlineLvl w:val="4"/>
    </w:pPr>
    <w:rPr>
      <w:rFonts w:ascii="Calibri" w:eastAsia="MS Mincho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F0AFA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2z0">
    <w:name w:val="WW8Num12z0"/>
    <w:rPr>
      <w:u w:val="none"/>
    </w:rPr>
  </w:style>
  <w:style w:type="character" w:customStyle="1" w:styleId="WW8Num13z0">
    <w:name w:val="WW8Num13z0"/>
    <w:rPr>
      <w:rFonts w:ascii="Symbol" w:hAnsi="Symbol"/>
      <w:u w:val="none"/>
    </w:rPr>
  </w:style>
  <w:style w:type="character" w:customStyle="1" w:styleId="WW8Num14z0">
    <w:name w:val="WW8Num14z0"/>
    <w:rPr>
      <w:u w:val="none"/>
    </w:rPr>
  </w:style>
  <w:style w:type="character" w:customStyle="1" w:styleId="WW8Num15z0">
    <w:name w:val="WW8Num15z0"/>
    <w:rPr>
      <w:u w:val="none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Standardnpsmoodstavce2">
    <w:name w:val="Standardní písmo odstavce2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Styl6CharChar">
    <w:name w:val="Styl6 Char Char"/>
    <w:rPr>
      <w:b/>
      <w:bCs/>
      <w:sz w:val="24"/>
      <w:szCs w:val="24"/>
      <w:u w:val="single"/>
      <w:lang w:val="cs-CZ" w:eastAsia="ar-SA" w:bidi="ar-SA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Styl5">
    <w:name w:val="Styl5"/>
    <w:basedOn w:val="Normln"/>
    <w:pPr>
      <w:spacing w:before="240"/>
    </w:pPr>
    <w:rPr>
      <w:b/>
    </w:rPr>
  </w:style>
  <w:style w:type="paragraph" w:customStyle="1" w:styleId="Styl6">
    <w:name w:val="Styl6"/>
    <w:basedOn w:val="Normln"/>
    <w:pPr>
      <w:numPr>
        <w:numId w:val="2"/>
      </w:numPr>
      <w:spacing w:before="480"/>
      <w:ind w:left="0" w:firstLine="0"/>
    </w:pPr>
    <w:rPr>
      <w:b/>
      <w:bCs/>
      <w:szCs w:val="24"/>
      <w:u w:val="single"/>
    </w:rPr>
  </w:style>
  <w:style w:type="paragraph" w:customStyle="1" w:styleId="Styl2">
    <w:name w:val="Styl2"/>
    <w:basedOn w:val="Normln"/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CB5FE0"/>
    <w:rPr>
      <w:sz w:val="24"/>
      <w:lang w:eastAsia="ar-SA"/>
    </w:rPr>
  </w:style>
  <w:style w:type="paragraph" w:styleId="Zpat">
    <w:name w:val="footer"/>
    <w:basedOn w:val="Normln"/>
    <w:link w:val="Zpat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CB5FE0"/>
    <w:rPr>
      <w:sz w:val="24"/>
      <w:lang w:eastAsia="ar-SA"/>
    </w:rPr>
  </w:style>
  <w:style w:type="character" w:customStyle="1" w:styleId="Nadpis2Char">
    <w:name w:val="Nadpis 2 Char"/>
    <w:link w:val="Nadpis2"/>
    <w:rsid w:val="0077156D"/>
    <w:rPr>
      <w:rFonts w:ascii="Arial" w:hAnsi="Arial"/>
      <w:sz w:val="24"/>
      <w:lang w:eastAsia="ar-SA"/>
    </w:rPr>
  </w:style>
  <w:style w:type="paragraph" w:customStyle="1" w:styleId="Odstavec">
    <w:name w:val="Odstavec"/>
    <w:basedOn w:val="Normln"/>
    <w:rsid w:val="00A9085C"/>
    <w:pPr>
      <w:widowControl w:val="0"/>
      <w:suppressAutoHyphens w:val="0"/>
      <w:autoSpaceDE w:val="0"/>
      <w:autoSpaceDN w:val="0"/>
      <w:adjustRightInd w:val="0"/>
      <w:ind w:firstLine="480"/>
      <w:jc w:val="left"/>
    </w:pPr>
    <w:rPr>
      <w:szCs w:val="24"/>
      <w:lang w:eastAsia="cs-CZ"/>
    </w:rPr>
  </w:style>
  <w:style w:type="paragraph" w:customStyle="1" w:styleId="moje1">
    <w:name w:val="moje1"/>
    <w:basedOn w:val="Normln"/>
    <w:autoRedefine/>
    <w:rsid w:val="00C26488"/>
    <w:pPr>
      <w:widowControl w:val="0"/>
      <w:tabs>
        <w:tab w:val="left" w:pos="1134"/>
      </w:tabs>
      <w:suppressAutoHyphens w:val="0"/>
      <w:autoSpaceDE w:val="0"/>
      <w:autoSpaceDN w:val="0"/>
      <w:adjustRightInd w:val="0"/>
      <w:ind w:left="1134" w:hanging="1134"/>
      <w:jc w:val="left"/>
    </w:pPr>
    <w:rPr>
      <w:rFonts w:ascii="Arial" w:hAnsi="Arial" w:cs="Arial"/>
      <w:b/>
      <w:sz w:val="40"/>
      <w:szCs w:val="40"/>
      <w:lang w:eastAsia="cs-CZ"/>
    </w:rPr>
  </w:style>
  <w:style w:type="paragraph" w:customStyle="1" w:styleId="moje2">
    <w:name w:val="moje2"/>
    <w:basedOn w:val="Normln"/>
    <w:autoRedefine/>
    <w:rsid w:val="00521EBB"/>
    <w:pPr>
      <w:widowControl w:val="0"/>
      <w:numPr>
        <w:ilvl w:val="1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sz w:val="28"/>
      <w:szCs w:val="28"/>
      <w:lang w:eastAsia="cs-CZ"/>
    </w:rPr>
  </w:style>
  <w:style w:type="paragraph" w:customStyle="1" w:styleId="moje3">
    <w:name w:val="moje3"/>
    <w:basedOn w:val="Normln"/>
    <w:autoRedefine/>
    <w:rsid w:val="005D5A77"/>
    <w:pPr>
      <w:widowControl w:val="0"/>
      <w:numPr>
        <w:ilvl w:val="2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bCs/>
      <w:szCs w:val="24"/>
      <w:lang w:eastAsia="cs-CZ"/>
    </w:rPr>
  </w:style>
  <w:style w:type="paragraph" w:customStyle="1" w:styleId="moje4">
    <w:name w:val="moje 4"/>
    <w:basedOn w:val="Normln"/>
    <w:autoRedefine/>
    <w:rsid w:val="005D5A77"/>
    <w:pPr>
      <w:widowControl w:val="0"/>
      <w:numPr>
        <w:ilvl w:val="3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i/>
      <w:szCs w:val="24"/>
      <w:lang w:eastAsia="cs-CZ"/>
    </w:rPr>
  </w:style>
  <w:style w:type="character" w:styleId="Hypertextovodkaz">
    <w:name w:val="Hyperlink"/>
    <w:uiPriority w:val="99"/>
    <w:rsid w:val="007B103C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7B103C"/>
    <w:pPr>
      <w:suppressAutoHyphens w:val="0"/>
      <w:spacing w:before="120" w:after="120"/>
      <w:jc w:val="left"/>
    </w:pPr>
    <w:rPr>
      <w:b/>
      <w:bCs/>
      <w:cap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7B103C"/>
    <w:pPr>
      <w:widowControl w:val="0"/>
      <w:suppressAutoHyphens w:val="0"/>
      <w:autoSpaceDE w:val="0"/>
      <w:autoSpaceDN w:val="0"/>
      <w:adjustRightInd w:val="0"/>
      <w:ind w:left="720"/>
      <w:jc w:val="left"/>
    </w:pPr>
    <w:rPr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240"/>
      <w:jc w:val="left"/>
    </w:pPr>
    <w:rPr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480"/>
      <w:jc w:val="left"/>
    </w:pPr>
    <w:rPr>
      <w:szCs w:val="24"/>
      <w:lang w:eastAsia="cs-CZ"/>
    </w:rPr>
  </w:style>
  <w:style w:type="character" w:styleId="Siln">
    <w:name w:val="Strong"/>
    <w:uiPriority w:val="22"/>
    <w:qFormat/>
    <w:rsid w:val="00152BD0"/>
    <w:rPr>
      <w:b/>
      <w:bCs/>
    </w:rPr>
  </w:style>
  <w:style w:type="paragraph" w:customStyle="1" w:styleId="Style9">
    <w:name w:val="Style9"/>
    <w:basedOn w:val="Normln"/>
    <w:rsid w:val="00347F3F"/>
    <w:pPr>
      <w:widowControl w:val="0"/>
      <w:suppressAutoHyphens w:val="0"/>
      <w:autoSpaceDE w:val="0"/>
      <w:autoSpaceDN w:val="0"/>
      <w:adjustRightInd w:val="0"/>
      <w:spacing w:line="272" w:lineRule="exact"/>
      <w:ind w:firstLine="539"/>
      <w:jc w:val="left"/>
    </w:pPr>
    <w:rPr>
      <w:rFonts w:ascii="Garamond" w:hAnsi="Garamond"/>
      <w:szCs w:val="24"/>
      <w:lang w:eastAsia="cs-CZ"/>
    </w:rPr>
  </w:style>
  <w:style w:type="character" w:customStyle="1" w:styleId="FontStyle23">
    <w:name w:val="Font Style23"/>
    <w:rsid w:val="00347F3F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ln"/>
    <w:rsid w:val="003805F0"/>
    <w:pPr>
      <w:widowControl w:val="0"/>
      <w:suppressAutoHyphens w:val="0"/>
      <w:autoSpaceDE w:val="0"/>
      <w:autoSpaceDN w:val="0"/>
      <w:adjustRightInd w:val="0"/>
    </w:pPr>
    <w:rPr>
      <w:rFonts w:ascii="Garamond" w:hAnsi="Garamond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D109C"/>
    <w:pPr>
      <w:ind w:left="708"/>
    </w:pPr>
  </w:style>
  <w:style w:type="paragraph" w:customStyle="1" w:styleId="Style41">
    <w:name w:val="Style41"/>
    <w:basedOn w:val="Normln"/>
    <w:uiPriority w:val="99"/>
    <w:rsid w:val="00DB4A7D"/>
    <w:pPr>
      <w:widowControl w:val="0"/>
      <w:suppressAutoHyphens w:val="0"/>
      <w:autoSpaceDE w:val="0"/>
      <w:autoSpaceDN w:val="0"/>
      <w:adjustRightInd w:val="0"/>
      <w:spacing w:line="264" w:lineRule="exact"/>
      <w:ind w:hanging="288"/>
    </w:pPr>
    <w:rPr>
      <w:rFonts w:ascii="Arial" w:hAnsi="Arial" w:cs="Arial"/>
      <w:szCs w:val="24"/>
      <w:lang w:eastAsia="cs-CZ"/>
    </w:rPr>
  </w:style>
  <w:style w:type="character" w:customStyle="1" w:styleId="FontStyle75">
    <w:name w:val="Font Style75"/>
    <w:uiPriority w:val="99"/>
    <w:rsid w:val="00DB4A7D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ln"/>
    <w:uiPriority w:val="99"/>
    <w:rsid w:val="00364143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ascii="Arial" w:hAnsi="Arial" w:cs="Arial"/>
      <w:szCs w:val="24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BB3032"/>
    <w:pPr>
      <w:suppressAutoHyphens w:val="0"/>
      <w:spacing w:before="60"/>
      <w:ind w:left="709"/>
      <w:jc w:val="left"/>
    </w:pPr>
    <w:rPr>
      <w:rFonts w:ascii="Arial" w:eastAsia="Calibri" w:hAnsi="Arial"/>
      <w:color w:val="000000"/>
      <w:sz w:val="18"/>
      <w:szCs w:val="18"/>
      <w:lang w:val="x-none" w:eastAsia="en-US"/>
    </w:rPr>
  </w:style>
  <w:style w:type="character" w:customStyle="1" w:styleId="499textodrazenyChar">
    <w:name w:val="499_text_odrazeny Char"/>
    <w:link w:val="499textodrazeny"/>
    <w:uiPriority w:val="99"/>
    <w:rsid w:val="00BB3032"/>
    <w:rPr>
      <w:rFonts w:ascii="Arial" w:eastAsia="Calibri" w:hAnsi="Arial" w:cs="Arial"/>
      <w:color w:val="000000"/>
      <w:sz w:val="18"/>
      <w:szCs w:val="18"/>
      <w:lang w:eastAsia="en-US"/>
    </w:rPr>
  </w:style>
  <w:style w:type="table" w:styleId="Mkatabulky">
    <w:name w:val="Table Grid"/>
    <w:basedOn w:val="Normlntabulka"/>
    <w:uiPriority w:val="59"/>
    <w:rsid w:val="00E11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C4AC6"/>
    <w:pPr>
      <w:widowControl w:val="0"/>
      <w:suppressAutoHyphens/>
      <w:autoSpaceDN w:val="0"/>
      <w:textAlignment w:val="baseline"/>
    </w:pPr>
    <w:rPr>
      <w:kern w:val="3"/>
      <w:sz w:val="24"/>
    </w:rPr>
  </w:style>
  <w:style w:type="paragraph" w:customStyle="1" w:styleId="Textbody">
    <w:name w:val="Text body"/>
    <w:basedOn w:val="Standard"/>
    <w:rsid w:val="00EC4AC6"/>
    <w:pPr>
      <w:spacing w:after="120"/>
    </w:pPr>
  </w:style>
  <w:style w:type="paragraph" w:customStyle="1" w:styleId="AZKtext">
    <w:name w:val="AZK text"/>
    <w:basedOn w:val="Normln"/>
    <w:link w:val="AZKtextChar"/>
    <w:rsid w:val="00204E15"/>
    <w:pPr>
      <w:suppressAutoHyphens w:val="0"/>
      <w:spacing w:before="40" w:after="40"/>
      <w:ind w:left="340" w:firstLine="340"/>
      <w:contextualSpacing/>
    </w:pPr>
    <w:rPr>
      <w:rFonts w:ascii="Arial" w:hAnsi="Arial"/>
      <w:sz w:val="20"/>
      <w:lang w:val="x-none" w:eastAsia="x-none"/>
    </w:rPr>
  </w:style>
  <w:style w:type="character" w:customStyle="1" w:styleId="AZKtextChar">
    <w:name w:val="AZK text Char"/>
    <w:link w:val="AZKtext"/>
    <w:rsid w:val="00204E15"/>
    <w:rPr>
      <w:rFonts w:ascii="Arial" w:hAnsi="Arial"/>
    </w:rPr>
  </w:style>
  <w:style w:type="paragraph" w:customStyle="1" w:styleId="Char">
    <w:name w:val="Char"/>
    <w:basedOn w:val="Normln"/>
    <w:rsid w:val="00204E15"/>
    <w:pPr>
      <w:suppressAutoHyphens w:val="0"/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Default">
    <w:name w:val="Default"/>
    <w:rsid w:val="004E22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18629D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5">
    <w:name w:val="Style25"/>
    <w:basedOn w:val="Normln"/>
    <w:uiPriority w:val="99"/>
    <w:rsid w:val="008F0BE1"/>
    <w:pPr>
      <w:widowControl w:val="0"/>
      <w:suppressAutoHyphens w:val="0"/>
      <w:autoSpaceDE w:val="0"/>
      <w:autoSpaceDN w:val="0"/>
      <w:adjustRightInd w:val="0"/>
      <w:spacing w:line="278" w:lineRule="exact"/>
      <w:ind w:firstLine="701"/>
    </w:pPr>
    <w:rPr>
      <w:rFonts w:ascii="Franklin Gothic Medium" w:hAnsi="Franklin Gothic Medium"/>
      <w:szCs w:val="24"/>
      <w:lang w:eastAsia="cs-CZ"/>
    </w:rPr>
  </w:style>
  <w:style w:type="character" w:customStyle="1" w:styleId="FontStyle123">
    <w:name w:val="Font Style123"/>
    <w:uiPriority w:val="99"/>
    <w:rsid w:val="008F0BE1"/>
    <w:rPr>
      <w:rFonts w:ascii="Times New Roman" w:hAnsi="Times New Roman" w:cs="Times New Roman"/>
      <w:sz w:val="22"/>
      <w:szCs w:val="22"/>
    </w:rPr>
  </w:style>
  <w:style w:type="character" w:customStyle="1" w:styleId="FontStyle122">
    <w:name w:val="Font Style122"/>
    <w:uiPriority w:val="99"/>
    <w:rsid w:val="00B668D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nte">
    <w:name w:val="Standardní te"/>
    <w:link w:val="StandardnteChar"/>
    <w:rsid w:val="007B188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andardnteChar">
    <w:name w:val="Standardní te Char"/>
    <w:link w:val="Standardnte"/>
    <w:rsid w:val="007B188E"/>
    <w:rPr>
      <w:color w:val="000000"/>
      <w:sz w:val="24"/>
      <w:szCs w:val="24"/>
      <w:lang w:bidi="ar-SA"/>
    </w:rPr>
  </w:style>
  <w:style w:type="paragraph" w:customStyle="1" w:styleId="Style2">
    <w:name w:val="Style2"/>
    <w:basedOn w:val="Normln"/>
    <w:rsid w:val="004C4117"/>
    <w:pPr>
      <w:widowControl w:val="0"/>
      <w:suppressAutoHyphens w:val="0"/>
      <w:autoSpaceDE w:val="0"/>
      <w:autoSpaceDN w:val="0"/>
      <w:adjustRightInd w:val="0"/>
      <w:spacing w:line="274" w:lineRule="exact"/>
    </w:pPr>
    <w:rPr>
      <w:rFonts w:ascii="Arial" w:hAnsi="Arial"/>
      <w:szCs w:val="24"/>
      <w:lang w:eastAsia="cs-CZ"/>
    </w:rPr>
  </w:style>
  <w:style w:type="character" w:customStyle="1" w:styleId="FontStyle19">
    <w:name w:val="Font Style19"/>
    <w:rsid w:val="004C4117"/>
    <w:rPr>
      <w:rFonts w:ascii="Arial" w:hAnsi="Arial" w:cs="Arial"/>
      <w:b/>
      <w:bCs/>
      <w:sz w:val="22"/>
      <w:szCs w:val="22"/>
    </w:rPr>
  </w:style>
  <w:style w:type="character" w:customStyle="1" w:styleId="Zkladntext0">
    <w:name w:val="Základní text_"/>
    <w:link w:val="Zkladntext2"/>
    <w:rsid w:val="00AC46A3"/>
    <w:rPr>
      <w:sz w:val="21"/>
      <w:szCs w:val="21"/>
      <w:shd w:val="clear" w:color="auto" w:fill="FFFFFF"/>
    </w:rPr>
  </w:style>
  <w:style w:type="character" w:customStyle="1" w:styleId="Zkladntext20">
    <w:name w:val="Základní text (2)_"/>
    <w:link w:val="Zkladntext21"/>
    <w:rsid w:val="00AC46A3"/>
    <w:rPr>
      <w:b/>
      <w:bCs/>
      <w:shd w:val="clear" w:color="auto" w:fill="FFFFFF"/>
    </w:rPr>
  </w:style>
  <w:style w:type="character" w:customStyle="1" w:styleId="Zkladntext3">
    <w:name w:val="Základní text (3)_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3105pt">
    <w:name w:val="Základní text (3) + 10;5 pt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/>
    </w:rPr>
  </w:style>
  <w:style w:type="character" w:customStyle="1" w:styleId="ZkladntextCandaradkovn-1pt">
    <w:name w:val="Základní text + Candara;Řádkování -1 pt"/>
    <w:rsid w:val="00AC46A3"/>
    <w:rPr>
      <w:rFonts w:ascii="Candara" w:eastAsia="Candara" w:hAnsi="Candara" w:cs="Candara"/>
      <w:color w:val="000000"/>
      <w:spacing w:val="-20"/>
      <w:w w:val="100"/>
      <w:position w:val="0"/>
      <w:sz w:val="21"/>
      <w:szCs w:val="21"/>
      <w:shd w:val="clear" w:color="auto" w:fill="FFFFFF"/>
      <w:lang w:val="cs-CZ"/>
    </w:rPr>
  </w:style>
  <w:style w:type="character" w:customStyle="1" w:styleId="Zkladntext30">
    <w:name w:val="Základní text (3)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/>
    </w:rPr>
  </w:style>
  <w:style w:type="character" w:customStyle="1" w:styleId="Zkladntext1">
    <w:name w:val="Základní text1"/>
    <w:rsid w:val="00AC46A3"/>
    <w:rPr>
      <w:color w:val="000000"/>
      <w:spacing w:val="0"/>
      <w:w w:val="100"/>
      <w:position w:val="0"/>
      <w:sz w:val="21"/>
      <w:szCs w:val="21"/>
      <w:u w:val="single"/>
      <w:shd w:val="clear" w:color="auto" w:fill="FFFFFF"/>
      <w:lang w:val="cs-CZ"/>
    </w:rPr>
  </w:style>
  <w:style w:type="paragraph" w:customStyle="1" w:styleId="Zkladntext2">
    <w:name w:val="Základní text2"/>
    <w:basedOn w:val="Normln"/>
    <w:link w:val="Zkladntext0"/>
    <w:rsid w:val="00AC46A3"/>
    <w:pPr>
      <w:widowControl w:val="0"/>
      <w:shd w:val="clear" w:color="auto" w:fill="FFFFFF"/>
      <w:suppressAutoHyphens w:val="0"/>
      <w:spacing w:before="60" w:after="60" w:line="0" w:lineRule="atLeast"/>
    </w:pPr>
    <w:rPr>
      <w:sz w:val="21"/>
      <w:szCs w:val="21"/>
      <w:lang w:val="x-none" w:eastAsia="x-none"/>
    </w:rPr>
  </w:style>
  <w:style w:type="paragraph" w:customStyle="1" w:styleId="Zkladntext21">
    <w:name w:val="Základní text (2)"/>
    <w:basedOn w:val="Normln"/>
    <w:link w:val="Zkladntext20"/>
    <w:rsid w:val="00AC46A3"/>
    <w:pPr>
      <w:widowControl w:val="0"/>
      <w:shd w:val="clear" w:color="auto" w:fill="FFFFFF"/>
      <w:suppressAutoHyphens w:val="0"/>
      <w:spacing w:before="300" w:line="252" w:lineRule="exact"/>
    </w:pPr>
    <w:rPr>
      <w:b/>
      <w:bCs/>
      <w:sz w:val="20"/>
      <w:lang w:val="x-none" w:eastAsia="x-none"/>
    </w:rPr>
  </w:style>
  <w:style w:type="paragraph" w:customStyle="1" w:styleId="Textodstavce">
    <w:name w:val="Text odstavce"/>
    <w:basedOn w:val="Normln"/>
    <w:rsid w:val="0068739F"/>
    <w:pPr>
      <w:numPr>
        <w:numId w:val="6"/>
      </w:numPr>
      <w:tabs>
        <w:tab w:val="left" w:pos="851"/>
      </w:tabs>
      <w:suppressAutoHyphens w:val="0"/>
      <w:spacing w:before="120" w:after="120"/>
      <w:outlineLvl w:val="6"/>
    </w:pPr>
    <w:rPr>
      <w:szCs w:val="24"/>
      <w:lang w:eastAsia="cs-CZ"/>
    </w:rPr>
  </w:style>
  <w:style w:type="paragraph" w:customStyle="1" w:styleId="Textbodu">
    <w:name w:val="Text bodu"/>
    <w:basedOn w:val="Normln"/>
    <w:rsid w:val="0068739F"/>
    <w:pPr>
      <w:numPr>
        <w:ilvl w:val="2"/>
        <w:numId w:val="6"/>
      </w:numPr>
      <w:suppressAutoHyphens w:val="0"/>
      <w:outlineLvl w:val="8"/>
    </w:pPr>
    <w:rPr>
      <w:szCs w:val="24"/>
      <w:lang w:eastAsia="cs-CZ"/>
    </w:rPr>
  </w:style>
  <w:style w:type="paragraph" w:customStyle="1" w:styleId="Textpsmene">
    <w:name w:val="Text písmene"/>
    <w:basedOn w:val="Normln"/>
    <w:rsid w:val="0068739F"/>
    <w:pPr>
      <w:numPr>
        <w:ilvl w:val="1"/>
        <w:numId w:val="6"/>
      </w:numPr>
      <w:suppressAutoHyphens w:val="0"/>
      <w:outlineLvl w:val="7"/>
    </w:pPr>
    <w:rPr>
      <w:szCs w:val="24"/>
      <w:lang w:eastAsia="cs-CZ"/>
    </w:rPr>
  </w:style>
  <w:style w:type="character" w:customStyle="1" w:styleId="Nadpis6Char">
    <w:name w:val="Nadpis 6 Char"/>
    <w:link w:val="Nadpis6"/>
    <w:uiPriority w:val="9"/>
    <w:semiHidden/>
    <w:rsid w:val="005F0AFA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paragraph" w:styleId="Titulek">
    <w:name w:val="caption"/>
    <w:basedOn w:val="Normln"/>
    <w:next w:val="Normln"/>
    <w:qFormat/>
    <w:rsid w:val="00E73138"/>
    <w:pPr>
      <w:suppressAutoHyphens w:val="0"/>
      <w:spacing w:before="120" w:after="120"/>
      <w:ind w:firstLine="567"/>
    </w:pPr>
    <w:rPr>
      <w:rFonts w:ascii="Bookman Old Style" w:hAnsi="Bookman Old Style"/>
      <w:b/>
      <w:caps/>
      <w:sz w:val="40"/>
      <w:lang w:eastAsia="en-US"/>
    </w:rPr>
  </w:style>
  <w:style w:type="paragraph" w:customStyle="1" w:styleId="titul2">
    <w:name w:val="titul2"/>
    <w:qFormat/>
    <w:rsid w:val="00E73138"/>
    <w:pPr>
      <w:spacing w:before="720"/>
      <w:ind w:left="357"/>
      <w:jc w:val="center"/>
    </w:pPr>
    <w:rPr>
      <w:b/>
      <w:sz w:val="72"/>
      <w:szCs w:val="24"/>
      <w:u w:val="single"/>
    </w:rPr>
  </w:style>
  <w:style w:type="character" w:customStyle="1" w:styleId="Nadpis3Char">
    <w:name w:val="Nadpis 3 Char"/>
    <w:link w:val="Nadpis3"/>
    <w:uiPriority w:val="9"/>
    <w:rsid w:val="00E73138"/>
    <w:rPr>
      <w:rFonts w:ascii="Cambria" w:eastAsia="MS Gothic" w:hAnsi="Cambria" w:cs="Times New Roman"/>
      <w:b/>
      <w:bCs/>
      <w:sz w:val="26"/>
      <w:szCs w:val="26"/>
      <w:lang w:eastAsia="ar-SA"/>
    </w:rPr>
  </w:style>
  <w:style w:type="paragraph" w:customStyle="1" w:styleId="l3">
    <w:name w:val="l3"/>
    <w:basedOn w:val="Normln"/>
    <w:rsid w:val="00E73138"/>
    <w:pPr>
      <w:suppressAutoHyphens w:val="0"/>
      <w:spacing w:before="100" w:beforeAutospacing="1" w:after="100" w:afterAutospacing="1"/>
      <w:jc w:val="left"/>
    </w:pPr>
    <w:rPr>
      <w:szCs w:val="24"/>
      <w:lang w:eastAsia="ja-JP"/>
    </w:rPr>
  </w:style>
  <w:style w:type="character" w:customStyle="1" w:styleId="Nadpis5Char">
    <w:name w:val="Nadpis 5 Char"/>
    <w:link w:val="Nadpis5"/>
    <w:uiPriority w:val="9"/>
    <w:semiHidden/>
    <w:rsid w:val="003F23FB"/>
    <w:rPr>
      <w:rFonts w:ascii="Calibri" w:eastAsia="MS Mincho" w:hAnsi="Calibri" w:cs="Times New Roman"/>
      <w:b/>
      <w:bCs/>
      <w:i/>
      <w:iCs/>
      <w:sz w:val="26"/>
      <w:szCs w:val="26"/>
      <w:lang w:eastAsia="ar-SA"/>
    </w:rPr>
  </w:style>
  <w:style w:type="paragraph" w:customStyle="1" w:styleId="odr1">
    <w:name w:val="odr1"/>
    <w:basedOn w:val="Normln"/>
    <w:qFormat/>
    <w:rsid w:val="00F504ED"/>
    <w:pPr>
      <w:numPr>
        <w:numId w:val="8"/>
      </w:numPr>
      <w:tabs>
        <w:tab w:val="left" w:pos="567"/>
      </w:tabs>
      <w:suppressAutoHyphens w:val="0"/>
      <w:spacing w:after="120"/>
      <w:ind w:left="567" w:hanging="567"/>
    </w:pPr>
    <w:rPr>
      <w:szCs w:val="24"/>
      <w:lang w:eastAsia="cs-CZ"/>
    </w:rPr>
  </w:style>
  <w:style w:type="paragraph" w:customStyle="1" w:styleId="odr2">
    <w:name w:val="odr2"/>
    <w:basedOn w:val="Normln"/>
    <w:qFormat/>
    <w:rsid w:val="00F504ED"/>
    <w:pPr>
      <w:numPr>
        <w:numId w:val="9"/>
      </w:numPr>
      <w:suppressAutoHyphens w:val="0"/>
      <w:spacing w:after="120"/>
    </w:pPr>
    <w:rPr>
      <w:szCs w:val="24"/>
      <w:lang w:eastAsia="cs-CZ"/>
    </w:rPr>
  </w:style>
  <w:style w:type="paragraph" w:customStyle="1" w:styleId="zdroj">
    <w:name w:val="zdroj"/>
    <w:qFormat/>
    <w:rsid w:val="004842DC"/>
    <w:pPr>
      <w:spacing w:after="120"/>
    </w:pPr>
    <w:rPr>
      <w:i/>
      <w:sz w:val="22"/>
      <w:szCs w:val="24"/>
    </w:rPr>
  </w:style>
  <w:style w:type="character" w:customStyle="1" w:styleId="st">
    <w:name w:val="st"/>
    <w:basedOn w:val="Standardnpsmoodstavce"/>
    <w:rsid w:val="00424EF0"/>
  </w:style>
  <w:style w:type="character" w:styleId="Zdraznn">
    <w:name w:val="Emphasis"/>
    <w:aliases w:val="Zvýraznění"/>
    <w:uiPriority w:val="20"/>
    <w:qFormat/>
    <w:rsid w:val="00424EF0"/>
    <w:rPr>
      <w:i/>
      <w:iCs/>
    </w:rPr>
  </w:style>
  <w:style w:type="paragraph" w:customStyle="1" w:styleId="nadpishlavn">
    <w:name w:val="nadpis hlavní"/>
    <w:basedOn w:val="Normln"/>
    <w:next w:val="Normln"/>
    <w:rsid w:val="00583F97"/>
    <w:pPr>
      <w:suppressAutoHyphens w:val="0"/>
      <w:spacing w:after="120"/>
      <w:ind w:firstLine="567"/>
      <w:jc w:val="center"/>
    </w:pPr>
    <w:rPr>
      <w:rFonts w:ascii="Arial CE MT Black" w:hAnsi="Arial CE MT Black"/>
      <w:sz w:val="48"/>
      <w:lang w:eastAsia="en-US"/>
    </w:rPr>
  </w:style>
  <w:style w:type="character" w:styleId="slostrnky">
    <w:name w:val="page number"/>
    <w:basedOn w:val="Standardnpsmoodstavce"/>
    <w:rsid w:val="00583F97"/>
  </w:style>
  <w:style w:type="character" w:customStyle="1" w:styleId="Nadpis1Char">
    <w:name w:val="Nadpis 1 Char"/>
    <w:basedOn w:val="Standardnpsmoodstavce"/>
    <w:link w:val="Nadpis1"/>
    <w:uiPriority w:val="9"/>
    <w:rsid w:val="00444B6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customStyle="1" w:styleId="StyleHeading1JustifiedAfter12pt">
    <w:name w:val="Style Heading 1 + Justified After:  12 pt"/>
    <w:basedOn w:val="Nadpis1"/>
    <w:rsid w:val="005557F2"/>
    <w:pPr>
      <w:keepLines w:val="0"/>
      <w:tabs>
        <w:tab w:val="left" w:pos="1134"/>
      </w:tabs>
      <w:suppressAutoHyphens w:val="0"/>
      <w:spacing w:after="240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89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8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699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1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7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7183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25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040708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6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8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8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1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8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5</Pages>
  <Words>563</Words>
  <Characters>3328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Příloha č</vt:lpstr>
    </vt:vector>
  </TitlesOfParts>
  <Company/>
  <LinksUpToDate>false</LinksUpToDate>
  <CharactersWithSpaces>3884</CharactersWithSpaces>
  <SharedDoc>false</SharedDoc>
  <HLinks>
    <vt:vector size="42" baseType="variant">
      <vt:variant>
        <vt:i4>393219</vt:i4>
      </vt:variant>
      <vt:variant>
        <vt:i4>39</vt:i4>
      </vt:variant>
      <vt:variant>
        <vt:i4>0</vt:i4>
      </vt:variant>
      <vt:variant>
        <vt:i4>5</vt:i4>
      </vt:variant>
      <vt:variant>
        <vt:lpwstr>http://nahlizenidokn.cuzk.cz/VyberKatastrInfo.aspx?encrypted=2xXgPelCpHUfF54Xr1Py2KOiQxZC-QnLJUanGad9pRiuM38EHcO0Io4Vd-12MSiUGJj4gK1-U9Bqxo2OjLxFGPEdh6x5KniWfsAoxnBemJ0pDOh8GfQ1Ow==</vt:lpwstr>
      </vt:variant>
      <vt:variant>
        <vt:lpwstr/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_Toc514739626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_Toc514739625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_Toc514739624</vt:lpwstr>
      </vt:variant>
      <vt:variant>
        <vt:i4>1703988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_Toc514739623</vt:lpwstr>
      </vt:variant>
      <vt:variant>
        <vt:i4>1703988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_Toc514739622</vt:lpwstr>
      </vt:variant>
      <vt:variant>
        <vt:i4>1703988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_Toc514739621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Ondra</cp:lastModifiedBy>
  <cp:revision>77</cp:revision>
  <cp:lastPrinted>2021-11-21T13:41:00Z</cp:lastPrinted>
  <dcterms:created xsi:type="dcterms:W3CDTF">2018-06-12T11:54:00Z</dcterms:created>
  <dcterms:modified xsi:type="dcterms:W3CDTF">2022-06-03T19:53:00Z</dcterms:modified>
</cp:coreProperties>
</file>